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43BA1" w14:textId="77777777" w:rsidR="00E36E71" w:rsidRDefault="00E36E71" w:rsidP="001A33F2">
      <w:pPr>
        <w:spacing w:before="120" w:after="120" w:line="271" w:lineRule="auto"/>
        <w:rPr>
          <w:rFonts w:ascii="Arial" w:hAnsi="Arial" w:cs="Arial"/>
        </w:rPr>
      </w:pPr>
    </w:p>
    <w:p w14:paraId="5CC05266" w14:textId="2154F4C4" w:rsidR="00834ABE" w:rsidRPr="001316AB" w:rsidRDefault="00CB72A6" w:rsidP="001A33F2">
      <w:pPr>
        <w:spacing w:before="120" w:after="120" w:line="271" w:lineRule="auto"/>
        <w:rPr>
          <w:rFonts w:ascii="Arial" w:hAnsi="Arial" w:cs="Arial"/>
        </w:rPr>
      </w:pPr>
      <w:r w:rsidRPr="001316AB">
        <w:rPr>
          <w:rFonts w:ascii="Arial" w:hAnsi="Arial" w:cs="Arial"/>
        </w:rPr>
        <w:t xml:space="preserve">Załącznik nr </w:t>
      </w:r>
      <w:r w:rsidR="00BD4051">
        <w:rPr>
          <w:rFonts w:ascii="Arial" w:hAnsi="Arial" w:cs="Arial"/>
        </w:rPr>
        <w:t>7.6</w:t>
      </w:r>
      <w:r w:rsidR="001316AB">
        <w:rPr>
          <w:rFonts w:ascii="Arial" w:hAnsi="Arial" w:cs="Arial"/>
        </w:rPr>
        <w:t xml:space="preserve">: </w:t>
      </w:r>
      <w:r w:rsidRPr="001316AB">
        <w:rPr>
          <w:rFonts w:ascii="Arial" w:hAnsi="Arial" w:cs="Arial"/>
        </w:rPr>
        <w:t xml:space="preserve"> Wzór </w:t>
      </w:r>
      <w:bookmarkStart w:id="0" w:name="_Hlk129160083"/>
      <w:r w:rsidR="003A2816" w:rsidRPr="007A3B08">
        <w:rPr>
          <w:rFonts w:ascii="Arial" w:hAnsi="Arial" w:cs="Arial"/>
          <w:i/>
        </w:rPr>
        <w:t>Karty oceny</w:t>
      </w:r>
      <w:r w:rsidR="003A2816" w:rsidRPr="00D32518">
        <w:rPr>
          <w:rFonts w:ascii="Arial" w:hAnsi="Arial" w:cs="Arial"/>
          <w:i/>
        </w:rPr>
        <w:t xml:space="preserve"> </w:t>
      </w:r>
      <w:r w:rsidR="007A3B08" w:rsidRPr="00D32518">
        <w:rPr>
          <w:rFonts w:ascii="Arial" w:hAnsi="Arial" w:cs="Arial"/>
          <w:i/>
        </w:rPr>
        <w:t xml:space="preserve">merytorycznej drugiego stopnia </w:t>
      </w:r>
      <w:r w:rsidR="003A2816" w:rsidRPr="007A3B08">
        <w:rPr>
          <w:rFonts w:ascii="Arial" w:hAnsi="Arial" w:cs="Arial"/>
          <w:i/>
        </w:rPr>
        <w:t>wniosku</w:t>
      </w:r>
      <w:r w:rsidR="003A2816" w:rsidRPr="001316AB">
        <w:rPr>
          <w:rFonts w:ascii="Arial" w:hAnsi="Arial" w:cs="Arial"/>
          <w:i/>
        </w:rPr>
        <w:t xml:space="preserve"> o dofinansowanie projektu w post</w:t>
      </w:r>
      <w:r w:rsidR="00033018" w:rsidRPr="001316AB">
        <w:rPr>
          <w:rFonts w:ascii="Arial" w:hAnsi="Arial" w:cs="Arial"/>
          <w:i/>
        </w:rPr>
        <w:t>ę</w:t>
      </w:r>
      <w:r w:rsidR="003A2816" w:rsidRPr="001316AB">
        <w:rPr>
          <w:rFonts w:ascii="Arial" w:hAnsi="Arial" w:cs="Arial"/>
          <w:i/>
        </w:rPr>
        <w:t>powaniu niekonkurencyjnym w ramach FEPZ 2021-2027</w:t>
      </w:r>
      <w:bookmarkEnd w:id="0"/>
      <w:r w:rsidR="003A2816" w:rsidRPr="001316AB" w:rsidDel="00000950">
        <w:rPr>
          <w:rFonts w:ascii="Arial" w:hAnsi="Arial" w:cs="Arial"/>
        </w:rPr>
        <w:t xml:space="preserve"> </w:t>
      </w:r>
      <w:r w:rsidR="003A2816" w:rsidRPr="001316AB">
        <w:rPr>
          <w:rFonts w:ascii="Arial" w:hAnsi="Arial" w:cs="Arial"/>
        </w:rPr>
        <w:t xml:space="preserve"> </w:t>
      </w:r>
    </w:p>
    <w:p w14:paraId="5925F4C3" w14:textId="77777777" w:rsidR="00743B40" w:rsidRDefault="00743B40" w:rsidP="00426BB0">
      <w:pPr>
        <w:spacing w:before="120" w:after="120" w:line="271" w:lineRule="auto"/>
        <w:rPr>
          <w:rFonts w:ascii="Arial" w:hAnsi="Arial" w:cs="Arial"/>
        </w:rPr>
      </w:pPr>
    </w:p>
    <w:p w14:paraId="202BB149" w14:textId="77777777" w:rsidR="00743B40" w:rsidRPr="00D562E5" w:rsidRDefault="00743B40">
      <w:pPr>
        <w:spacing w:before="120" w:after="120" w:line="271" w:lineRule="auto"/>
        <w:rPr>
          <w:rFonts w:ascii="Arial" w:hAnsi="Arial" w:cs="Arial"/>
        </w:rPr>
      </w:pPr>
    </w:p>
    <w:p w14:paraId="69B32E66" w14:textId="77777777" w:rsidR="00834ABE" w:rsidRPr="001A33F2" w:rsidRDefault="002A63E8" w:rsidP="001316AB">
      <w:pPr>
        <w:spacing w:before="120" w:after="120" w:line="271" w:lineRule="auto"/>
        <w:jc w:val="center"/>
        <w:rPr>
          <w:rFonts w:ascii="Arial" w:hAnsi="Arial" w:cs="Arial"/>
          <w:b/>
          <w:sz w:val="24"/>
        </w:rPr>
      </w:pPr>
      <w:r w:rsidRPr="001A33F2">
        <w:rPr>
          <w:rFonts w:ascii="Arial" w:hAnsi="Arial" w:cs="Arial"/>
          <w:b/>
          <w:sz w:val="24"/>
        </w:rPr>
        <w:t>Karta oceny merytorycznej drugiego stopnia wniosku o dofinansowanie projektu w</w:t>
      </w:r>
      <w:r w:rsidR="009E0A48" w:rsidRPr="001A33F2">
        <w:rPr>
          <w:rFonts w:ascii="Arial" w:hAnsi="Arial" w:cs="Arial"/>
          <w:b/>
          <w:sz w:val="24"/>
        </w:rPr>
        <w:t> </w:t>
      </w:r>
      <w:r w:rsidRPr="001A33F2">
        <w:rPr>
          <w:rFonts w:ascii="Arial" w:hAnsi="Arial" w:cs="Arial"/>
          <w:b/>
          <w:sz w:val="24"/>
        </w:rPr>
        <w:t>postępowaniu niekonkurencyjnym w ramach FEPZ 2021-2027</w:t>
      </w:r>
    </w:p>
    <w:p w14:paraId="1A07E230" w14:textId="77777777" w:rsidR="003A2816" w:rsidRPr="00D6715E" w:rsidRDefault="003A2816" w:rsidP="00D6715E">
      <w:pPr>
        <w:spacing w:before="120" w:after="120" w:line="271" w:lineRule="auto"/>
        <w:rPr>
          <w:rFonts w:ascii="Arial" w:hAnsi="Arial" w:cs="Arial"/>
        </w:rPr>
      </w:pPr>
    </w:p>
    <w:p w14:paraId="3B7D0AD4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D6715E">
        <w:rPr>
          <w:rFonts w:ascii="Arial" w:hAnsi="Arial" w:cs="Arial"/>
        </w:rPr>
        <w:t xml:space="preserve">nstytucja organizująca nabór: </w:t>
      </w:r>
      <w:r w:rsidR="009E0A48">
        <w:rPr>
          <w:rFonts w:ascii="Arial" w:hAnsi="Arial" w:cs="Arial"/>
          <w:b/>
        </w:rPr>
        <w:t>W</w:t>
      </w:r>
      <w:r w:rsidRPr="00D6715E">
        <w:rPr>
          <w:rFonts w:ascii="Arial" w:hAnsi="Arial" w:cs="Arial"/>
          <w:b/>
        </w:rPr>
        <w:t xml:space="preserve">ojewódzki </w:t>
      </w:r>
      <w:r w:rsidR="009E0A48">
        <w:rPr>
          <w:rFonts w:ascii="Arial" w:hAnsi="Arial" w:cs="Arial"/>
          <w:b/>
        </w:rPr>
        <w:t>U</w:t>
      </w:r>
      <w:r w:rsidRPr="00D6715E">
        <w:rPr>
          <w:rFonts w:ascii="Arial" w:hAnsi="Arial" w:cs="Arial"/>
          <w:b/>
        </w:rPr>
        <w:t xml:space="preserve">rząd </w:t>
      </w:r>
      <w:r w:rsidR="009E0A48">
        <w:rPr>
          <w:rFonts w:ascii="Arial" w:hAnsi="Arial" w:cs="Arial"/>
          <w:b/>
        </w:rPr>
        <w:t>P</w:t>
      </w:r>
      <w:r w:rsidRPr="00D6715E">
        <w:rPr>
          <w:rFonts w:ascii="Arial" w:hAnsi="Arial" w:cs="Arial"/>
          <w:b/>
        </w:rPr>
        <w:t xml:space="preserve">racy w </w:t>
      </w:r>
      <w:r w:rsidR="009E0A48">
        <w:rPr>
          <w:rFonts w:ascii="Arial" w:hAnsi="Arial" w:cs="Arial"/>
          <w:b/>
        </w:rPr>
        <w:t>S</w:t>
      </w:r>
      <w:r w:rsidRPr="00D6715E">
        <w:rPr>
          <w:rFonts w:ascii="Arial" w:hAnsi="Arial" w:cs="Arial"/>
          <w:b/>
        </w:rPr>
        <w:t>zczecinie</w:t>
      </w:r>
    </w:p>
    <w:p w14:paraId="4715341E" w14:textId="0A3BF103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6715E">
        <w:rPr>
          <w:rFonts w:ascii="Arial" w:hAnsi="Arial" w:cs="Arial"/>
        </w:rPr>
        <w:t xml:space="preserve">umer naboru: </w:t>
      </w:r>
      <w:r w:rsidR="00BD4051" w:rsidRPr="008A4315">
        <w:rPr>
          <w:rFonts w:ascii="Arial" w:hAnsi="Arial" w:cs="Arial"/>
          <w:b/>
          <w:bCs/>
        </w:rPr>
        <w:t>FEPZ.06.</w:t>
      </w:r>
      <w:r w:rsidR="00BD4051">
        <w:rPr>
          <w:rFonts w:ascii="Arial" w:hAnsi="Arial" w:cs="Arial"/>
          <w:b/>
          <w:bCs/>
        </w:rPr>
        <w:t>19</w:t>
      </w:r>
      <w:r w:rsidR="00BD4051" w:rsidRPr="008A4315">
        <w:rPr>
          <w:rFonts w:ascii="Arial" w:hAnsi="Arial" w:cs="Arial"/>
          <w:b/>
          <w:bCs/>
        </w:rPr>
        <w:t>-IP.01-001/2</w:t>
      </w:r>
      <w:r w:rsidR="00BD4051">
        <w:rPr>
          <w:rFonts w:ascii="Arial" w:hAnsi="Arial" w:cs="Arial"/>
          <w:b/>
          <w:bCs/>
        </w:rPr>
        <w:t>6</w:t>
      </w:r>
    </w:p>
    <w:p w14:paraId="137D3938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6715E">
        <w:rPr>
          <w:rFonts w:ascii="Arial" w:hAnsi="Arial" w:cs="Arial"/>
        </w:rPr>
        <w:t>umer wniosku: …..</w:t>
      </w:r>
    </w:p>
    <w:p w14:paraId="4608D669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D6715E">
        <w:rPr>
          <w:rFonts w:ascii="Arial" w:hAnsi="Arial" w:cs="Arial"/>
        </w:rPr>
        <w:t>uma kontrolna wniosku: …</w:t>
      </w:r>
    </w:p>
    <w:p w14:paraId="5C165568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D6715E">
        <w:rPr>
          <w:rFonts w:ascii="Arial" w:hAnsi="Arial" w:cs="Arial"/>
        </w:rPr>
        <w:t>ytuł projektu: …</w:t>
      </w:r>
    </w:p>
    <w:p w14:paraId="5FD759C3" w14:textId="77777777" w:rsidR="00834ABE" w:rsidRPr="00D6715E" w:rsidRDefault="003C3099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6715E">
        <w:rPr>
          <w:rFonts w:ascii="Arial" w:hAnsi="Arial" w:cs="Arial"/>
        </w:rPr>
        <w:t>azwa beneficjenta: …</w:t>
      </w:r>
    </w:p>
    <w:p w14:paraId="639B65A7" w14:textId="77777777" w:rsidR="00D85533" w:rsidRPr="00D6715E" w:rsidRDefault="003D38B8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Oc</w:t>
      </w:r>
      <w:r w:rsidR="003C3099" w:rsidRPr="00D6715E">
        <w:rPr>
          <w:rFonts w:ascii="Arial" w:hAnsi="Arial" w:cs="Arial"/>
        </w:rPr>
        <w:t>eniający:….</w:t>
      </w:r>
    </w:p>
    <w:p w14:paraId="5B97B360" w14:textId="77777777" w:rsidR="00834ABE" w:rsidRPr="00D6715E" w:rsidRDefault="00834ABE" w:rsidP="00D6715E">
      <w:pPr>
        <w:spacing w:before="120" w:after="120" w:line="271" w:lineRule="auto"/>
        <w:rPr>
          <w:rFonts w:ascii="Arial" w:hAnsi="Arial" w:cs="Arial"/>
        </w:rPr>
      </w:pPr>
    </w:p>
    <w:p w14:paraId="65C93F71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7493BC85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62B43ECA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37D9AA9E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34734412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450723C1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3DF38C50" w14:textId="77777777" w:rsidR="00B421A5" w:rsidRPr="00D6715E" w:rsidRDefault="00B421A5" w:rsidP="00D6715E">
      <w:pPr>
        <w:spacing w:before="120" w:after="120" w:line="271" w:lineRule="auto"/>
        <w:rPr>
          <w:rFonts w:ascii="Arial" w:hAnsi="Arial" w:cs="Arial"/>
        </w:rPr>
      </w:pPr>
    </w:p>
    <w:p w14:paraId="49491853" w14:textId="77777777" w:rsidR="00834ABE" w:rsidRPr="00D6715E" w:rsidRDefault="003A2816" w:rsidP="00D6715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28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567"/>
        <w:gridCol w:w="2302"/>
        <w:gridCol w:w="378"/>
        <w:gridCol w:w="83"/>
        <w:gridCol w:w="974"/>
        <w:gridCol w:w="19"/>
        <w:gridCol w:w="265"/>
        <w:gridCol w:w="1151"/>
        <w:gridCol w:w="189"/>
        <w:gridCol w:w="379"/>
        <w:gridCol w:w="2302"/>
      </w:tblGrid>
      <w:tr w:rsidR="00834ABE" w:rsidRPr="00D6715E" w14:paraId="1D06A271" w14:textId="77777777" w:rsidTr="007A37E9">
        <w:trPr>
          <w:trHeight w:val="340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1436FFF9" w14:textId="77777777" w:rsidR="00834ABE" w:rsidRPr="00D6715E" w:rsidRDefault="00B33F1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</w:t>
            </w:r>
            <w:r w:rsidRPr="00D6715E">
              <w:rPr>
                <w:rFonts w:ascii="Arial" w:hAnsi="Arial" w:cs="Arial"/>
                <w:b/>
                <w:bCs/>
              </w:rPr>
              <w:t xml:space="preserve">zęść 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D6715E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K</w:t>
            </w:r>
            <w:r w:rsidRPr="00D6715E">
              <w:rPr>
                <w:rFonts w:ascii="Arial" w:hAnsi="Arial" w:cs="Arial"/>
                <w:b/>
                <w:bCs/>
              </w:rPr>
              <w:t>ryteria</w:t>
            </w:r>
            <w:r>
              <w:rPr>
                <w:rFonts w:ascii="Arial" w:hAnsi="Arial" w:cs="Arial"/>
                <w:b/>
                <w:bCs/>
              </w:rPr>
              <w:t xml:space="preserve"> wspólne dopuszczalności</w:t>
            </w:r>
          </w:p>
        </w:tc>
      </w:tr>
      <w:tr w:rsidR="00834ABE" w:rsidRPr="00D6715E" w14:paraId="1ED36A1B" w14:textId="77777777" w:rsidTr="007A37E9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2927842" w14:textId="77777777" w:rsidR="00834ABE" w:rsidRPr="00D6715E" w:rsidRDefault="00834ABE" w:rsidP="00D6715E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1C4016" w14:textId="77777777" w:rsidR="00834ABE" w:rsidRPr="007A6630" w:rsidRDefault="003A2816" w:rsidP="00D6715E">
            <w:pPr>
              <w:spacing w:before="60" w:after="120" w:line="271" w:lineRule="auto"/>
              <w:rPr>
                <w:rFonts w:ascii="Arial" w:hAnsi="Arial" w:cs="Arial"/>
                <w:b/>
              </w:rPr>
            </w:pPr>
            <w:r w:rsidRPr="003A2816">
              <w:rPr>
                <w:rFonts w:ascii="Arial" w:hAnsi="Arial" w:cs="Arial"/>
                <w:b/>
              </w:rPr>
              <w:t xml:space="preserve">Kwalifikowalność Wnioskodawcy </w:t>
            </w:r>
          </w:p>
        </w:tc>
      </w:tr>
      <w:tr w:rsidR="00654651" w:rsidRPr="00D6715E" w14:paraId="10648CDE" w14:textId="77777777" w:rsidTr="00A150EC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F9A46AE" w14:textId="77777777" w:rsidR="00654651" w:rsidRPr="00D6715E" w:rsidRDefault="0065465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55E1" w14:textId="77777777" w:rsidR="00654651" w:rsidRPr="00D6715E" w:rsidRDefault="0065465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5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189F" w14:textId="533EB8C7" w:rsidR="00654651" w:rsidRPr="00D6715E" w:rsidRDefault="00654651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34ABE" w:rsidRPr="00D6715E" w14:paraId="6BF71CB8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C7CD2EC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A35D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3BEC1BE6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834ABE" w:rsidRPr="00D6715E" w14:paraId="50F64B82" w14:textId="77777777" w:rsidTr="007A37E9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215BAB4" w14:textId="77777777" w:rsidR="00834ABE" w:rsidRPr="00D6715E" w:rsidRDefault="00834ABE" w:rsidP="00D6715E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8489C" w14:textId="77777777" w:rsidR="00834ABE" w:rsidRPr="007A6630" w:rsidRDefault="003A2816" w:rsidP="00D6715E">
            <w:pPr>
              <w:spacing w:before="60" w:after="120" w:line="271" w:lineRule="auto"/>
              <w:rPr>
                <w:rFonts w:ascii="Arial" w:hAnsi="Arial" w:cs="Arial"/>
                <w:b/>
              </w:rPr>
            </w:pPr>
            <w:r w:rsidRPr="003A2816">
              <w:rPr>
                <w:rFonts w:ascii="Arial" w:hAnsi="Arial" w:cs="Arial"/>
                <w:b/>
              </w:rPr>
              <w:t>Zgodność z przepisami prawa krajowego i unijnego</w:t>
            </w:r>
          </w:p>
        </w:tc>
      </w:tr>
      <w:tr w:rsidR="004852F0" w:rsidRPr="00D6715E" w14:paraId="1A17664A" w14:textId="77777777" w:rsidTr="00A150EC">
        <w:trPr>
          <w:trHeight w:val="565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3BBABF9" w14:textId="77777777" w:rsidR="004852F0" w:rsidRPr="00D6715E" w:rsidRDefault="004852F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898" w14:textId="77777777" w:rsidR="004852F0" w:rsidRPr="00D6715E" w:rsidRDefault="004852F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52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F589E" w14:textId="28437F43" w:rsidR="004852F0" w:rsidRPr="00D6715E" w:rsidRDefault="004852F0" w:rsidP="00D6715E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34ABE" w:rsidRPr="00D6715E" w14:paraId="009C94A1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EBBE3E7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BF2D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250D0C46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A26B9" w:rsidRPr="00D6715E" w14:paraId="7E3D8C84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1FE84A3" w14:textId="77777777" w:rsidR="000A26B9" w:rsidRPr="00D6715E" w:rsidRDefault="000A26B9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bookmarkStart w:id="1" w:name="_Hlk129166641"/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3311C4" w14:textId="77777777" w:rsidR="000A26B9" w:rsidRPr="007A6630" w:rsidRDefault="000A26B9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3A2816">
              <w:rPr>
                <w:rFonts w:ascii="Arial" w:hAnsi="Arial" w:cs="Arial"/>
                <w:b/>
                <w:bCs/>
              </w:rPr>
              <w:t xml:space="preserve">Zgodność projektu realizowanego przed dniem złożenia wniosku o </w:t>
            </w:r>
            <w:r w:rsidR="00B11A17">
              <w:rPr>
                <w:rFonts w:ascii="Arial" w:hAnsi="Arial" w:cs="Arial"/>
                <w:b/>
                <w:bCs/>
              </w:rPr>
              <w:t xml:space="preserve">dofinansowanie </w:t>
            </w:r>
            <w:r w:rsidRPr="003A2816">
              <w:rPr>
                <w:rFonts w:ascii="Arial" w:hAnsi="Arial" w:cs="Arial"/>
                <w:b/>
                <w:bCs/>
              </w:rPr>
              <w:t xml:space="preserve">z przepisami prawa </w:t>
            </w:r>
          </w:p>
        </w:tc>
      </w:tr>
      <w:tr w:rsidR="000A26B9" w:rsidRPr="00D6715E" w14:paraId="3FFA48E7" w14:textId="77777777" w:rsidTr="00004D0D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A449360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813F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930A4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 w:rsidR="00004D0D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ECDB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 DOTYCZY</w:t>
            </w:r>
          </w:p>
        </w:tc>
      </w:tr>
      <w:tr w:rsidR="000A26B9" w:rsidRPr="00D6715E" w14:paraId="416C1B88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FCB9A5C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076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79976E37" w14:textId="77777777" w:rsidR="000A26B9" w:rsidRPr="00D6715E" w:rsidRDefault="000A26B9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04D0D" w:rsidRPr="00D6715E" w14:paraId="7C45B9BC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B690B71" w14:textId="77777777" w:rsidR="00004D0D" w:rsidRPr="00D6715E" w:rsidRDefault="00004D0D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E8E27D" w14:textId="77777777" w:rsidR="00004D0D" w:rsidRPr="007A6630" w:rsidRDefault="00004D0D" w:rsidP="00004D0D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004D0D">
              <w:rPr>
                <w:rFonts w:ascii="Arial" w:hAnsi="Arial" w:cs="Arial"/>
                <w:b/>
                <w:bCs/>
              </w:rPr>
              <w:t xml:space="preserve">Zgodność z wymogami pomocy publicznej/de </w:t>
            </w:r>
            <w:proofErr w:type="spellStart"/>
            <w:r w:rsidRPr="00004D0D">
              <w:rPr>
                <w:rFonts w:ascii="Arial" w:hAnsi="Arial" w:cs="Arial"/>
                <w:b/>
                <w:bCs/>
              </w:rPr>
              <w:t>minimis</w:t>
            </w:r>
            <w:proofErr w:type="spellEnd"/>
          </w:p>
        </w:tc>
      </w:tr>
      <w:tr w:rsidR="00004D0D" w:rsidRPr="00D6715E" w14:paraId="12976AA4" w14:textId="77777777" w:rsidTr="00004D0D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9F369D2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4EF8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543F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D64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 DOTYCZY</w:t>
            </w:r>
          </w:p>
        </w:tc>
      </w:tr>
      <w:tr w:rsidR="00004D0D" w:rsidRPr="00D6715E" w14:paraId="2CE6EADA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5E2C9B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CE97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5B3F77E1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04D0D" w:rsidRPr="00D6715E" w14:paraId="48ED6C68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1CC6731" w14:textId="77777777" w:rsidR="00004D0D" w:rsidRPr="00D6715E" w:rsidRDefault="00004D0D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bookmarkStart w:id="2" w:name="_Hlk129169307"/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9F8CE9" w14:textId="77777777" w:rsidR="00004D0D" w:rsidRPr="00004D0D" w:rsidRDefault="00004D0D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Projekt partnerski </w:t>
            </w:r>
          </w:p>
        </w:tc>
      </w:tr>
      <w:tr w:rsidR="00004D0D" w:rsidRPr="00D6715E" w14:paraId="65DCF3D3" w14:textId="77777777" w:rsidTr="00004D0D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764C099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A039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8811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67B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 DOTYCZY</w:t>
            </w:r>
          </w:p>
        </w:tc>
      </w:tr>
      <w:tr w:rsidR="00004D0D" w:rsidRPr="00D6715E" w14:paraId="660B32CF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882C901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604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75CD74E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bookmarkEnd w:id="2"/>
      <w:tr w:rsidR="00004D0D" w:rsidRPr="00D6715E" w14:paraId="7E35D90E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6A92E80" w14:textId="77777777" w:rsidR="00004D0D" w:rsidRPr="00D6715E" w:rsidRDefault="00004D0D" w:rsidP="00E712C2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69D5A5" w14:textId="77777777" w:rsidR="00004D0D" w:rsidRPr="007A6630" w:rsidRDefault="00004D0D" w:rsidP="000A68D6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</w:rPr>
            </w:pPr>
            <w:r w:rsidRPr="00004D0D">
              <w:rPr>
                <w:rFonts w:ascii="Arial" w:hAnsi="Arial" w:cs="Arial"/>
                <w:b/>
              </w:rPr>
              <w:t>Zdolność finansowa</w:t>
            </w:r>
          </w:p>
        </w:tc>
      </w:tr>
      <w:tr w:rsidR="00004D0D" w:rsidRPr="00D6715E" w14:paraId="08693766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D4DE2D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5A5B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588F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 w:rsidR="00D4795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004D0D" w:rsidRPr="00D6715E" w14:paraId="3ECD6F49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77F088A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0B8" w14:textId="4076066E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</w:t>
            </w:r>
            <w:r w:rsidR="00A03267">
              <w:rPr>
                <w:rFonts w:ascii="Arial" w:hAnsi="Arial" w:cs="Arial"/>
                <w:bCs/>
              </w:rPr>
              <w:t xml:space="preserve"> uzupełnienia/poprawy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542C33D6" w14:textId="77777777" w:rsidR="00004D0D" w:rsidRPr="00D6715E" w:rsidRDefault="00004D0D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lastRenderedPageBreak/>
              <w:t>…</w:t>
            </w:r>
          </w:p>
        </w:tc>
      </w:tr>
      <w:tr w:rsidR="00834ABE" w:rsidRPr="00D6715E" w14:paraId="6D661796" w14:textId="77777777" w:rsidTr="007A37E9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A33157D" w14:textId="77777777" w:rsidR="00834ABE" w:rsidRPr="00D6715E" w:rsidRDefault="00834ABE" w:rsidP="00D6715E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CC51AC" w14:textId="77777777" w:rsidR="00A4487B" w:rsidRPr="00A4487B" w:rsidRDefault="00A4487B" w:rsidP="00D6715E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A4487B">
              <w:rPr>
                <w:rFonts w:ascii="Arial" w:hAnsi="Arial" w:cs="Arial"/>
                <w:b/>
                <w:bCs/>
              </w:rPr>
              <w:t>Zgodność projektu z zasadą równości kobiet i mężczyzn</w:t>
            </w:r>
          </w:p>
        </w:tc>
      </w:tr>
      <w:bookmarkEnd w:id="1"/>
      <w:tr w:rsidR="004122EC" w:rsidRPr="00D6715E" w14:paraId="56D721DF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0A3C91C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66F524" w14:textId="77777777" w:rsidR="004122EC" w:rsidRPr="00D6715E" w:rsidRDefault="004122EC" w:rsidP="00D6715E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Czy projekt należy do wyjątku, co do którego nie stosuje się standardu minimum?</w:t>
            </w:r>
          </w:p>
        </w:tc>
      </w:tr>
      <w:tr w:rsidR="00A4487B" w:rsidRPr="00D6715E" w14:paraId="2B1AFBBC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63B4B68" w14:textId="77777777" w:rsidR="00A4487B" w:rsidRPr="00D6715E" w:rsidRDefault="00A4487B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996A" w14:textId="77777777" w:rsidR="00A4487B" w:rsidRPr="00D6715E" w:rsidRDefault="00A4487B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6008" w14:textId="77777777" w:rsidR="00A4487B" w:rsidRPr="00D6715E" w:rsidRDefault="00A4487B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  <w:tr w:rsidR="004122EC" w:rsidRPr="00D6715E" w14:paraId="3398B16E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5381332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2BF9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stwierdzenie, iż projekt należy do wyjątku):</w:t>
            </w:r>
          </w:p>
          <w:p w14:paraId="5FB4BBE2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4122EC" w:rsidRPr="00D6715E" w14:paraId="53ED3B67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3DBAB1F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4075CB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Wyjątki, co do których nie stosuje się standardu minimum:</w:t>
            </w:r>
          </w:p>
          <w:p w14:paraId="4CF3A2B2" w14:textId="77777777" w:rsidR="004122EC" w:rsidRPr="00D6715E" w:rsidRDefault="004122EC" w:rsidP="00D6715E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profil działalności beneficjenta (ograniczenia statutowe),</w:t>
            </w:r>
          </w:p>
          <w:p w14:paraId="39B5581D" w14:textId="77777777" w:rsidR="004122EC" w:rsidRPr="00D6715E" w:rsidRDefault="004122EC" w:rsidP="00D6715E">
            <w:pPr>
              <w:numPr>
                <w:ilvl w:val="0"/>
                <w:numId w:val="4"/>
              </w:numPr>
              <w:tabs>
                <w:tab w:val="clear" w:pos="720"/>
              </w:tabs>
              <w:spacing w:before="6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7D021504" w14:textId="77777777" w:rsidR="004122EC" w:rsidRPr="00D6715E" w:rsidRDefault="004122EC" w:rsidP="00D6715E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 przypadku projektów, które należą do wyjątków, zaleca się również planowanie działań zmierzających do przestrzegania zasady równości kobiet i mężczyzn.</w:t>
            </w:r>
          </w:p>
        </w:tc>
      </w:tr>
      <w:tr w:rsidR="004122EC" w:rsidRPr="00D6715E" w14:paraId="175C2CCD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F0CCF7C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80A58F" w14:textId="33307325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Standard minimum jest spełniony w przypadku uzyskania co najmniej </w:t>
            </w:r>
            <w:r w:rsidR="00EC6DF9">
              <w:rPr>
                <w:rFonts w:ascii="Arial" w:hAnsi="Arial" w:cs="Arial"/>
                <w:bCs/>
              </w:rPr>
              <w:t>3</w:t>
            </w:r>
            <w:r w:rsidR="00EC6DF9" w:rsidRPr="00D6715E">
              <w:rPr>
                <w:rFonts w:ascii="Arial" w:hAnsi="Arial" w:cs="Arial"/>
                <w:bCs/>
              </w:rPr>
              <w:t xml:space="preserve"> </w:t>
            </w:r>
            <w:r w:rsidRPr="00D6715E">
              <w:rPr>
                <w:rFonts w:ascii="Arial" w:hAnsi="Arial" w:cs="Arial"/>
                <w:bCs/>
              </w:rPr>
              <w:t>punktów za poniższe kryteria oceny.</w:t>
            </w:r>
          </w:p>
        </w:tc>
      </w:tr>
      <w:tr w:rsidR="004122EC" w:rsidRPr="00D6715E" w14:paraId="17315693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62F83BF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E16F9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071B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4122EC" w:rsidRPr="00D6715E" w14:paraId="70AC333E" w14:textId="77777777" w:rsidTr="000621A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AD30EFB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9B42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7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1848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4BCF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</w:tr>
      <w:tr w:rsidR="004122EC" w:rsidRPr="00D6715E" w14:paraId="55435A2D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936B2B5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93DB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2B0C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E8175A" w:rsidRPr="00D6715E" w14:paraId="5DCF6579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3E762FE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5A4E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2660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E1A8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A705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2</w:t>
            </w:r>
          </w:p>
        </w:tc>
      </w:tr>
      <w:tr w:rsidR="004122EC" w:rsidRPr="00D6715E" w14:paraId="1B5E4F59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874BA0E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2A8E4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0BC5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 przypadku stwierdzenia braku barier równościowych, wniosek o dofinansowanie projektu zawiera działania, zapewniające przestrzeganie zasady równości kobiet i mężczyzn, tak aby na żadnym etapie nie wystąpiły</w:t>
            </w:r>
            <w:r w:rsidR="00E8175A">
              <w:rPr>
                <w:rFonts w:ascii="Arial" w:hAnsi="Arial" w:cs="Arial"/>
                <w:bCs/>
              </w:rPr>
              <w:t xml:space="preserve"> bariery równościowe</w:t>
            </w:r>
            <w:r w:rsidRPr="00D6715E">
              <w:rPr>
                <w:rFonts w:ascii="Arial" w:hAnsi="Arial" w:cs="Arial"/>
                <w:bCs/>
              </w:rPr>
              <w:t>.</w:t>
            </w:r>
          </w:p>
        </w:tc>
      </w:tr>
      <w:tr w:rsidR="00E8175A" w:rsidRPr="00D6715E" w14:paraId="4D7BE16E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16C773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5081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5AE0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206F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3318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2</w:t>
            </w:r>
          </w:p>
        </w:tc>
      </w:tr>
      <w:tr w:rsidR="004122EC" w:rsidRPr="00D6715E" w14:paraId="4F04B0C7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841E44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9E05B" w14:textId="77777777" w:rsidR="004122EC" w:rsidRPr="00D6715E" w:rsidRDefault="004122EC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F219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Wskaźniki realizacji projektu zostały podane w podziale na płeć</w:t>
            </w:r>
            <w:r w:rsidR="00E8175A">
              <w:rPr>
                <w:rFonts w:ascii="Arial" w:hAnsi="Arial" w:cs="Arial"/>
                <w:bCs/>
              </w:rPr>
              <w:t>.</w:t>
            </w:r>
          </w:p>
        </w:tc>
      </w:tr>
      <w:tr w:rsidR="00E8175A" w:rsidRPr="00D6715E" w14:paraId="5BA1BBE5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1FE9A56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9921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5032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6A67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4E0B83" w:rsidRPr="00D6715E" w14:paraId="72A656EF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6B22F28" w14:textId="77777777" w:rsidR="004E0B83" w:rsidRPr="00D6715E" w:rsidRDefault="004E0B83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C8121B" w14:textId="77777777" w:rsidR="004E0B83" w:rsidRPr="00D6715E" w:rsidRDefault="004E0B83" w:rsidP="00D6715E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0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8A53" w14:textId="5717CB4B" w:rsidR="004E0B83" w:rsidRPr="00D6715E" w:rsidRDefault="004E0B83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We wniosku o dofinansowanie projektu wskazano</w:t>
            </w:r>
            <w:r w:rsidR="00A4487B">
              <w:rPr>
                <w:rFonts w:ascii="Arial" w:hAnsi="Arial" w:cs="Arial"/>
                <w:bCs/>
              </w:rPr>
              <w:t>,</w:t>
            </w:r>
            <w:r w:rsidRPr="00D6715E">
              <w:rPr>
                <w:rFonts w:ascii="Arial" w:hAnsi="Arial" w:cs="Arial"/>
                <w:bCs/>
              </w:rPr>
              <w:t xml:space="preserve"> jakie działania zostaną podjęte w celu zapewnienia równościowego zarządzania projektem.</w:t>
            </w:r>
          </w:p>
        </w:tc>
      </w:tr>
      <w:tr w:rsidR="00E8175A" w:rsidRPr="00D6715E" w14:paraId="07EB9E96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620549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B908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36F4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20AE" w14:textId="77777777" w:rsidR="00E8175A" w:rsidRPr="00D6715E" w:rsidRDefault="00E8175A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1</w:t>
            </w:r>
          </w:p>
        </w:tc>
      </w:tr>
      <w:tr w:rsidR="004122EC" w:rsidRPr="00D6715E" w14:paraId="53B7DE31" w14:textId="77777777" w:rsidTr="007A37E9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52F9F34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FB8F5E" w14:textId="77777777" w:rsidR="004122EC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Czy projekt jest zgodny z zasadą równości kobiet i mężczyzn (na podstawie standardu minimum)?</w:t>
            </w:r>
          </w:p>
        </w:tc>
      </w:tr>
      <w:tr w:rsidR="003F0062" w:rsidRPr="00D6715E" w14:paraId="63B292A2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FD3DDDC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1585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4591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  <w:tr w:rsidR="003F0062" w:rsidRPr="00D6715E" w14:paraId="31F18A7A" w14:textId="77777777" w:rsidTr="004A67F0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4B02B37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912" w14:textId="77777777" w:rsidR="003F0062" w:rsidRPr="003F0062" w:rsidRDefault="003F0062" w:rsidP="003F006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F0062">
              <w:rPr>
                <w:rFonts w:ascii="Arial" w:hAnsi="Arial" w:cs="Arial"/>
                <w:bCs/>
              </w:rPr>
              <w:t>Uzasadnienie (należy szczegółowo uzasadnić niespełnienie kryterium oraz wskazać zakres uzupełnienia/poprawy):</w:t>
            </w:r>
          </w:p>
          <w:p w14:paraId="36A6A415" w14:textId="77777777" w:rsidR="003F0062" w:rsidRPr="00D6715E" w:rsidRDefault="003F0062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F0062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2B3D449D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A5A43CA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74B37" w14:textId="77777777" w:rsidR="00A4487B" w:rsidRPr="00004D0D" w:rsidRDefault="00A4487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A4487B">
              <w:rPr>
                <w:rFonts w:ascii="Arial" w:hAnsi="Arial" w:cs="Arial"/>
                <w:b/>
                <w:bCs/>
              </w:rPr>
              <w:t>Zgodność z zasadą równości szans i niedyskryminacji, w tym dostępności dla osób z niepełnosprawnościami</w:t>
            </w:r>
          </w:p>
        </w:tc>
      </w:tr>
      <w:tr w:rsidR="008A510B" w:rsidRPr="00D6715E" w14:paraId="43EA3F7A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87E0763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E53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DC6E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5DB36D9F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920B2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BD3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1EE1F652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CE076A" w:rsidRPr="00004D0D" w14:paraId="5B0FE59B" w14:textId="77777777" w:rsidTr="006B47F1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78151B1" w14:textId="77777777" w:rsidR="00CE076A" w:rsidRPr="00D6715E" w:rsidRDefault="00CE076A" w:rsidP="006B47F1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bookmarkStart w:id="3" w:name="_Hlk131753284"/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27C07A" w14:textId="77777777" w:rsidR="00CE076A" w:rsidRPr="00004D0D" w:rsidRDefault="00CE076A" w:rsidP="006B47F1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CE076A">
              <w:rPr>
                <w:rFonts w:ascii="Arial" w:hAnsi="Arial" w:cs="Arial"/>
                <w:b/>
                <w:bCs/>
              </w:rPr>
              <w:t>Zgodność z Konwencją o Prawach Osób Niepełnosprawnych</w:t>
            </w:r>
          </w:p>
        </w:tc>
      </w:tr>
      <w:tr w:rsidR="00CE076A" w:rsidRPr="008A510B" w14:paraId="3ED12425" w14:textId="77777777" w:rsidTr="006B47F1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BE84A9F" w14:textId="77777777" w:rsidR="00CE076A" w:rsidRPr="00D6715E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6B09" w14:textId="77777777" w:rsidR="00CE076A" w:rsidRPr="00D6715E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17BA" w14:textId="77777777" w:rsidR="00CE076A" w:rsidRPr="008A510B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CE076A" w:rsidRPr="00D6715E" w14:paraId="1519331E" w14:textId="77777777" w:rsidTr="006B47F1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86476BB" w14:textId="77777777" w:rsidR="00CE076A" w:rsidRPr="00D6715E" w:rsidRDefault="00CE076A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71B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99FDE1F" w14:textId="0D5B5B27" w:rsidR="00CE076A" w:rsidRPr="00D6715E" w:rsidRDefault="00EC6DF9" w:rsidP="006B47F1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19D3DB08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2CAAFF0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CC39D8" w14:textId="77777777" w:rsidR="00A4487B" w:rsidRPr="00004D0D" w:rsidRDefault="008A510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8A510B">
              <w:rPr>
                <w:rFonts w:ascii="Arial" w:hAnsi="Arial" w:cs="Arial"/>
                <w:b/>
                <w:bCs/>
              </w:rPr>
              <w:t>Zgodność z Kartą Praw Podstawowych Unii Europejskiej</w:t>
            </w:r>
          </w:p>
        </w:tc>
      </w:tr>
      <w:tr w:rsidR="008A510B" w:rsidRPr="00D6715E" w14:paraId="576ABD68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8677ED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BDE1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11A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594603D4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4F12C41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7B8D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3BFFA411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bookmarkEnd w:id="3"/>
      <w:tr w:rsidR="00A4487B" w:rsidRPr="00004D0D" w14:paraId="3137483E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E0DCC2E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5EFDB2" w14:textId="619C23C8" w:rsidR="00A4487B" w:rsidRPr="00004D0D" w:rsidRDefault="008A510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8A510B">
              <w:rPr>
                <w:rFonts w:ascii="Arial" w:hAnsi="Arial" w:cs="Arial"/>
                <w:b/>
                <w:bCs/>
                <w:iCs/>
              </w:rPr>
              <w:t xml:space="preserve">Zgodność z zasadą zrównoważonego rozwoju </w:t>
            </w:r>
            <w:r w:rsidRPr="008A510B">
              <w:rPr>
                <w:rFonts w:ascii="Arial" w:hAnsi="Arial" w:cs="Arial"/>
                <w:b/>
                <w:bCs/>
              </w:rPr>
              <w:t>oraz z zasadą „nie czyń poważnych szkód”</w:t>
            </w:r>
          </w:p>
        </w:tc>
      </w:tr>
      <w:tr w:rsidR="008A510B" w:rsidRPr="00D6715E" w14:paraId="53DA68A9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0DB3D4E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9773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06DF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2CB23E5D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CEDF874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6AE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444F2E5B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2199D91E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D0F3F70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019ABB" w14:textId="77777777" w:rsidR="00B02DCD" w:rsidRPr="007A6630" w:rsidRDefault="00A4487B" w:rsidP="00E712C2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B02DCD">
              <w:rPr>
                <w:rFonts w:ascii="Arial" w:hAnsi="Arial" w:cs="Arial"/>
                <w:bCs/>
              </w:rPr>
              <w:t xml:space="preserve"> </w:t>
            </w:r>
            <w:r w:rsidR="008A510B" w:rsidRPr="00B02DCD">
              <w:rPr>
                <w:rFonts w:ascii="Arial" w:hAnsi="Arial" w:cs="Arial"/>
                <w:b/>
                <w:bCs/>
              </w:rPr>
              <w:t>Promocja projektu</w:t>
            </w:r>
          </w:p>
        </w:tc>
      </w:tr>
      <w:tr w:rsidR="008A510B" w:rsidRPr="00D6715E" w14:paraId="27A1AD82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62B1DEE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F89E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B857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142CC59A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08A2E25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F3B8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684AAF1C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A4487B" w:rsidRPr="00004D0D" w14:paraId="6D450715" w14:textId="77777777" w:rsidTr="00E712C2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4A56529" w14:textId="77777777" w:rsidR="00A4487B" w:rsidRPr="00D6715E" w:rsidRDefault="00A4487B" w:rsidP="00A448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26A2EC" w14:textId="77777777" w:rsidR="008A510B" w:rsidRPr="00004D0D" w:rsidRDefault="00A4487B" w:rsidP="007A6630">
            <w:pPr>
              <w:autoSpaceDE w:val="0"/>
              <w:autoSpaceDN w:val="0"/>
              <w:adjustRightInd w:val="0"/>
              <w:spacing w:line="271" w:lineRule="auto"/>
              <w:rPr>
                <w:rFonts w:ascii="Arial" w:hAnsi="Arial" w:cs="Arial"/>
                <w:b/>
                <w:bCs/>
              </w:rPr>
            </w:pPr>
            <w:r w:rsidRPr="00004D0D">
              <w:rPr>
                <w:rFonts w:ascii="Arial" w:hAnsi="Arial" w:cs="Arial"/>
                <w:b/>
                <w:bCs/>
              </w:rPr>
              <w:t xml:space="preserve"> </w:t>
            </w:r>
            <w:r w:rsidR="008A510B" w:rsidRPr="004C1763">
              <w:rPr>
                <w:rFonts w:ascii="Arial" w:hAnsi="Arial" w:cs="Arial"/>
                <w:b/>
                <w:bCs/>
              </w:rPr>
              <w:t>Możliwość oceny merytorycznej</w:t>
            </w:r>
            <w:r w:rsidR="008A510B" w:rsidRPr="008A510B">
              <w:rPr>
                <w:rFonts w:ascii="Arial" w:hAnsi="Arial" w:cs="Arial"/>
                <w:b/>
                <w:bCs/>
              </w:rPr>
              <w:t xml:space="preserve"> wniosku </w:t>
            </w:r>
          </w:p>
        </w:tc>
      </w:tr>
      <w:tr w:rsidR="008A510B" w:rsidRPr="00D6715E" w14:paraId="2040D8D5" w14:textId="77777777" w:rsidTr="00E712C2">
        <w:trPr>
          <w:trHeight w:val="437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2D982F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F7C0" w14:textId="77777777" w:rsidR="008A510B" w:rsidRPr="00D6715E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4ED4" w14:textId="77777777" w:rsidR="008A510B" w:rsidRPr="008A510B" w:rsidRDefault="008A510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487B" w:rsidRPr="00D6715E" w14:paraId="19027C96" w14:textId="77777777" w:rsidTr="00D32518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CB3799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D437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7B7A2C4D" w14:textId="77777777" w:rsidR="00A4487B" w:rsidRPr="00D6715E" w:rsidRDefault="00A4487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4D2D5E" w:rsidRPr="00D6715E" w14:paraId="2F400D13" w14:textId="77777777" w:rsidTr="00D32518">
        <w:trPr>
          <w:trHeight w:val="614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24EA7" w14:textId="77777777" w:rsidR="004D2D5E" w:rsidRPr="00D6715E" w:rsidRDefault="004D2D5E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Uwagi</w:t>
            </w:r>
            <w:r w:rsidRPr="00D6715E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 w:rsidRPr="00D6715E">
              <w:rPr>
                <w:rFonts w:ascii="Arial" w:hAnsi="Arial" w:cs="Arial"/>
                <w:bCs/>
              </w:rPr>
              <w:t>:</w:t>
            </w:r>
          </w:p>
        </w:tc>
      </w:tr>
      <w:tr w:rsidR="000D226B" w:rsidRPr="00D6715E" w14:paraId="52509C02" w14:textId="77777777" w:rsidTr="00D32518">
        <w:trPr>
          <w:trHeight w:val="614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6609568" w14:textId="77777777" w:rsidR="00B02E8B" w:rsidRPr="00D6715E" w:rsidRDefault="00B02E8B" w:rsidP="00E712C2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34ABE" w:rsidRPr="00D6715E" w14:paraId="6D4B5C18" w14:textId="77777777" w:rsidTr="00D32518">
        <w:trPr>
          <w:trHeight w:val="340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797DE1C6" w14:textId="77777777" w:rsidR="00834ABE" w:rsidRPr="00D6715E" w:rsidRDefault="00026C7A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zęść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F254D9">
              <w:rPr>
                <w:rFonts w:ascii="Arial" w:hAnsi="Arial" w:cs="Arial"/>
                <w:b/>
                <w:bCs/>
              </w:rPr>
              <w:t>B</w:t>
            </w:r>
            <w:r w:rsidR="00D6715E">
              <w:rPr>
                <w:rFonts w:ascii="Arial" w:hAnsi="Arial" w:cs="Arial"/>
                <w:b/>
                <w:bCs/>
              </w:rPr>
              <w:t>.</w:t>
            </w:r>
            <w:r w:rsidR="00590B5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Kryteria specyficzne dopuszczalności</w:t>
            </w:r>
            <w:r w:rsidR="00515070">
              <w:rPr>
                <w:rFonts w:ascii="Arial" w:hAnsi="Arial" w:cs="Arial"/>
                <w:b/>
                <w:bCs/>
              </w:rPr>
              <w:t xml:space="preserve">, </w:t>
            </w:r>
            <w:r w:rsidR="00515070" w:rsidRPr="00515070">
              <w:rPr>
                <w:rFonts w:ascii="Arial" w:hAnsi="Arial" w:cs="Arial"/>
                <w:b/>
                <w:bCs/>
              </w:rPr>
              <w:t>w odniesieniu do których możliw</w:t>
            </w:r>
            <w:r w:rsidR="00515070">
              <w:rPr>
                <w:rFonts w:ascii="Arial" w:hAnsi="Arial" w:cs="Arial"/>
                <w:b/>
                <w:bCs/>
              </w:rPr>
              <w:t>a jest</w:t>
            </w:r>
            <w:r w:rsidR="00515070" w:rsidRPr="00515070">
              <w:rPr>
                <w:rFonts w:ascii="Arial" w:hAnsi="Arial" w:cs="Arial"/>
                <w:b/>
                <w:bCs/>
              </w:rPr>
              <w:t xml:space="preserve"> korekt</w:t>
            </w:r>
            <w:r w:rsidR="00515070">
              <w:rPr>
                <w:rFonts w:ascii="Arial" w:hAnsi="Arial" w:cs="Arial"/>
                <w:b/>
                <w:bCs/>
              </w:rPr>
              <w:t>a</w:t>
            </w:r>
            <w:r w:rsidR="00515070" w:rsidRPr="00515070">
              <w:rPr>
                <w:rFonts w:ascii="Arial" w:hAnsi="Arial" w:cs="Arial"/>
                <w:b/>
                <w:bCs/>
              </w:rPr>
              <w:t xml:space="preserve"> wniosku</w:t>
            </w:r>
          </w:p>
        </w:tc>
      </w:tr>
      <w:tr w:rsidR="00834ABE" w:rsidRPr="00D6715E" w14:paraId="52399FD1" w14:textId="77777777" w:rsidTr="00D32518">
        <w:trPr>
          <w:trHeight w:val="340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F18E599" w14:textId="37F15027" w:rsidR="00834ABE" w:rsidRPr="00C85F65" w:rsidRDefault="00F1457C" w:rsidP="00C85F6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2D1989" w14:textId="3E15A96A" w:rsidR="00834ABE" w:rsidRPr="00C85F65" w:rsidRDefault="00F91D10" w:rsidP="00D6715E">
            <w:pPr>
              <w:spacing w:before="60" w:after="6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Zgodność z grupą docelową</w:t>
            </w:r>
          </w:p>
        </w:tc>
      </w:tr>
      <w:tr w:rsidR="00834ABE" w:rsidRPr="00D6715E" w14:paraId="6251ED35" w14:textId="77777777" w:rsidTr="00D32518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7B5094B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3918" w14:textId="77777777" w:rsidR="00834ABE" w:rsidRPr="00D6715E" w:rsidRDefault="004122E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</w:t>
            </w:r>
            <w:r w:rsidR="00834ABE" w:rsidRPr="00D6715E">
              <w:rPr>
                <w:rFonts w:ascii="Arial" w:hAnsi="Arial" w:cs="Arial"/>
                <w:bCs/>
              </w:rPr>
              <w:t xml:space="preserve"> TAK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260F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  <w:tr w:rsidR="00834ABE" w:rsidRPr="00D6715E" w14:paraId="69C1BE68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C05E97C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3515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):</w:t>
            </w:r>
          </w:p>
          <w:p w14:paraId="399023FF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0B6E16" w:rsidRPr="00D6715E" w14:paraId="5D498872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8B294A4" w14:textId="601127B7" w:rsidR="000B6E16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  <w:r w:rsidR="000B6E16" w:rsidRPr="00D6715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FD30E6" w14:textId="0D2D7A04" w:rsidR="000B6E16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Wkład krajowy</w:t>
            </w:r>
          </w:p>
        </w:tc>
      </w:tr>
      <w:tr w:rsidR="004D2D5E" w:rsidRPr="00D6715E" w14:paraId="1FFB74B8" w14:textId="77777777" w:rsidTr="00E712C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90473A6" w14:textId="77777777" w:rsidR="004D2D5E" w:rsidRPr="00D6715E" w:rsidRDefault="004D2D5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945" w14:textId="77777777" w:rsidR="004D2D5E" w:rsidRPr="00D6715E" w:rsidRDefault="004D2D5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079" w14:textId="77777777" w:rsidR="004D2D5E" w:rsidRPr="00D6715E" w:rsidRDefault="004D2D5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</w:tr>
      <w:tr w:rsidR="000B6E16" w:rsidRPr="00D6715E" w14:paraId="77ED6697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B98A9E" w14:textId="77777777" w:rsidR="000B6E16" w:rsidRPr="00D6715E" w:rsidRDefault="000B6E16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85B9" w14:textId="77777777" w:rsidR="000B6E16" w:rsidRPr="00D6715E" w:rsidRDefault="000B6E16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 w:rsidR="00445818">
              <w:rPr>
                <w:rFonts w:ascii="Arial" w:hAnsi="Arial" w:cs="Arial"/>
                <w:bCs/>
              </w:rPr>
              <w:t>/</w:t>
            </w:r>
            <w:r w:rsidR="00445818" w:rsidRPr="00D6715E">
              <w:rPr>
                <w:rFonts w:ascii="Arial" w:hAnsi="Arial" w:cs="Arial"/>
                <w:bCs/>
              </w:rPr>
              <w:t>poprawy</w:t>
            </w:r>
            <w:r w:rsidRPr="00D6715E">
              <w:rPr>
                <w:rFonts w:ascii="Arial" w:hAnsi="Arial" w:cs="Arial"/>
                <w:bCs/>
              </w:rPr>
              <w:t>)</w:t>
            </w:r>
            <w:r w:rsidRPr="00D6715E" w:rsidDel="00CF22B3">
              <w:rPr>
                <w:rFonts w:ascii="Arial" w:hAnsi="Arial" w:cs="Arial"/>
                <w:bCs/>
              </w:rPr>
              <w:t xml:space="preserve"> </w:t>
            </w:r>
            <w:r w:rsidRPr="00D6715E">
              <w:rPr>
                <w:rFonts w:ascii="Arial" w:hAnsi="Arial" w:cs="Arial"/>
                <w:bCs/>
              </w:rPr>
              <w:t>:</w:t>
            </w:r>
          </w:p>
          <w:p w14:paraId="4CA1D822" w14:textId="77777777" w:rsidR="000B6E16" w:rsidRPr="00D6715E" w:rsidRDefault="000B6E16" w:rsidP="00D6715E">
            <w:pPr>
              <w:spacing w:before="120" w:after="120" w:line="271" w:lineRule="auto"/>
              <w:rPr>
                <w:rFonts w:ascii="Arial" w:hAnsi="Arial" w:cs="Arial"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768B91E6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9927BCC" w14:textId="24AE9976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F91D10" w:rsidRPr="00D6715E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4061E" w14:textId="77037331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Koszty pośrednie i bezpośrednie</w:t>
            </w:r>
          </w:p>
        </w:tc>
      </w:tr>
      <w:tr w:rsidR="00EC6DF9" w:rsidRPr="00D6715E" w14:paraId="670E7BF0" w14:textId="77777777" w:rsidTr="00FD48B0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10E17A2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43EE" w14:textId="22B2BD3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4A76" w14:textId="3E10EFB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</w:tr>
      <w:tr w:rsidR="00F91D10" w:rsidRPr="00D6715E" w14:paraId="776221D3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B846BDC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E5A1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22A99FC" w14:textId="4B0C3CC9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35303298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B88E39" w14:textId="59420B93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34C9D7" w14:textId="38869339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Okres realizacji projektu</w:t>
            </w:r>
          </w:p>
        </w:tc>
      </w:tr>
      <w:tr w:rsidR="00EC6DF9" w:rsidRPr="00D6715E" w14:paraId="7CF21295" w14:textId="77777777" w:rsidTr="006A51D0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14F84E4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0A1E" w14:textId="36C781CA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F392" w14:textId="1ECAE79E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</w:tr>
      <w:tr w:rsidR="00F91D10" w:rsidRPr="00D6715E" w14:paraId="2CDB9DF1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DBFE9B8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9E75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767620F7" w14:textId="43DC92D8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06F480F1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046E3EC" w14:textId="55C2D9B9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27F25" w14:textId="1FDC8750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Zgodność z uwarunkowaniami</w:t>
            </w:r>
          </w:p>
        </w:tc>
      </w:tr>
      <w:tr w:rsidR="00EC6DF9" w:rsidRPr="00D6715E" w14:paraId="285CDC38" w14:textId="77777777" w:rsidTr="0076215C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D035EE3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C1B" w14:textId="76461881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134A" w14:textId="7A270858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</w:tr>
      <w:tr w:rsidR="00F91D10" w:rsidRPr="00D6715E" w14:paraId="6404015C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C6783A0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B858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A316532" w14:textId="0247E436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18B53BF1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8B50A3B" w14:textId="2F276773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562AD0" w14:textId="13BF192F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Zakres usług  realizowanych przez CUS</w:t>
            </w:r>
          </w:p>
        </w:tc>
      </w:tr>
      <w:tr w:rsidR="00EC6DF9" w:rsidRPr="00D6715E" w14:paraId="26C92997" w14:textId="77777777" w:rsidTr="00CB01B2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BC93FE0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3F6D" w14:textId="5BEBA67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2912" w14:textId="7A5D4E2F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5E78" w14:textId="40118A0B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6AED4390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E4D5369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23BA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4785968C" w14:textId="05A34F72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48BD6823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B45C8D3" w14:textId="15B86712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361481" w14:textId="1B0489B7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Zlecenie usług podmiotom ekonomii społecznej (PES)</w:t>
            </w:r>
          </w:p>
        </w:tc>
      </w:tr>
      <w:tr w:rsidR="00EC6DF9" w:rsidRPr="00D6715E" w14:paraId="6CD0EC86" w14:textId="77777777" w:rsidTr="005E5E5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550E74D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0E5F" w14:textId="77B171E8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0EAE" w14:textId="6D6BC03F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2D9F" w14:textId="59BB318A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70A165C9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60EC0A0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5171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1F007BFD" w14:textId="3009075C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04AB2639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ACAB7CB" w14:textId="5E56CB2B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F9D69D" w14:textId="61A27CAE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Utworzenie Centrum usług Społecznych (CUS)</w:t>
            </w:r>
          </w:p>
        </w:tc>
      </w:tr>
      <w:tr w:rsidR="00EC6DF9" w:rsidRPr="00D6715E" w14:paraId="5092AE36" w14:textId="77777777" w:rsidTr="004351FA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714C48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1FEC" w14:textId="4DE00EC5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8536" w14:textId="27A369B8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50DA" w14:textId="431B7CA1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040D70E9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632207D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E7DF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6C153133" w14:textId="3A0D1BB2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48241A06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2B14608" w14:textId="42BD2236" w:rsidR="00F91D10" w:rsidRPr="00D6715E" w:rsidRDefault="00F1457C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  <w:r w:rsidR="00F91D10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D85AE7" w14:textId="6606DCED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Zapewnienie realizacji usług w ramach CUS</w:t>
            </w:r>
          </w:p>
        </w:tc>
      </w:tr>
      <w:tr w:rsidR="00EC6DF9" w:rsidRPr="00D6715E" w14:paraId="4DCDD1CF" w14:textId="77777777" w:rsidTr="008547AE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C07244F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0B5" w14:textId="5FFDB259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75A7" w14:textId="22AFEACF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B328" w14:textId="51CFBEF2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6C0D1BC1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BF6C897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EBA6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757A3340" w14:textId="2ED1FFF8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F91D10" w:rsidRPr="00D6715E" w14:paraId="33637654" w14:textId="77777777" w:rsidTr="00C85F65">
        <w:trPr>
          <w:trHeight w:val="340"/>
          <w:jc w:val="center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DEE9E8B" w14:textId="6CD6598A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F1457C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515D5" w14:textId="60177E41" w:rsidR="00F91D10" w:rsidRPr="00C85F65" w:rsidRDefault="00EC6DF9" w:rsidP="00D6715E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C85F65">
              <w:rPr>
                <w:rFonts w:ascii="Arial" w:hAnsi="Arial" w:cs="Arial"/>
                <w:b/>
              </w:rPr>
              <w:t>Szkolenia dla kadr</w:t>
            </w:r>
          </w:p>
        </w:tc>
      </w:tr>
      <w:tr w:rsidR="00EC6DF9" w:rsidRPr="00D6715E" w14:paraId="2439564A" w14:textId="77777777" w:rsidTr="004C4B0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9BF4837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7AAB" w14:textId="4DDFD41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TAK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FAF1" w14:textId="1ED84AA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1557" w14:textId="6AB4A96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</w:rPr>
              <w:t>□ NIE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F91D10" w:rsidRPr="00D6715E" w14:paraId="0D1AE4ED" w14:textId="77777777" w:rsidTr="00C85F65">
        <w:trPr>
          <w:trHeight w:val="340"/>
          <w:jc w:val="center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6B02AC0" w14:textId="77777777" w:rsidR="00F91D10" w:rsidRPr="00D6715E" w:rsidRDefault="00F91D10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5E2D" w14:textId="77777777" w:rsidR="00EC6DF9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Uzasadnienie (należy szczegółowo uzasadnić niespełnienie kryterium oraz wskazać zakres uzupełnienia</w:t>
            </w:r>
            <w:r>
              <w:rPr>
                <w:rFonts w:ascii="Arial" w:hAnsi="Arial" w:cs="Arial"/>
                <w:bCs/>
              </w:rPr>
              <w:t>/</w:t>
            </w:r>
            <w:r w:rsidRPr="00D6715E">
              <w:rPr>
                <w:rFonts w:ascii="Arial" w:hAnsi="Arial" w:cs="Arial"/>
                <w:bCs/>
              </w:rPr>
              <w:t>poprawy):</w:t>
            </w:r>
          </w:p>
          <w:p w14:paraId="6F64E7BB" w14:textId="4D0E8A7C" w:rsidR="00F91D10" w:rsidRPr="00D6715E" w:rsidRDefault="00EC6DF9" w:rsidP="00EC6DF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tr w:rsidR="00834ABE" w:rsidRPr="00D6715E" w14:paraId="48FE3FBF" w14:textId="77777777" w:rsidTr="007A37E9">
        <w:trPr>
          <w:trHeight w:val="340"/>
          <w:jc w:val="center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85B1AE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bookmarkStart w:id="4" w:name="_Hlk129173691"/>
            <w:r w:rsidRPr="00D6715E">
              <w:rPr>
                <w:rFonts w:ascii="Arial" w:hAnsi="Arial" w:cs="Arial"/>
                <w:bCs/>
              </w:rPr>
              <w:t>Uwagi</w:t>
            </w:r>
            <w:r w:rsidRPr="00D6715E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Pr="00D6715E">
              <w:rPr>
                <w:rFonts w:ascii="Arial" w:hAnsi="Arial" w:cs="Arial"/>
                <w:bCs/>
              </w:rPr>
              <w:t>:</w:t>
            </w:r>
          </w:p>
        </w:tc>
      </w:tr>
      <w:bookmarkEnd w:id="4"/>
    </w:tbl>
    <w:p w14:paraId="23E629C6" w14:textId="77777777" w:rsidR="00847E2E" w:rsidRDefault="00847E2E" w:rsidP="00D6715E">
      <w:pPr>
        <w:spacing w:after="0" w:line="271" w:lineRule="auto"/>
        <w:rPr>
          <w:rFonts w:ascii="Arial" w:hAnsi="Arial" w:cs="Arial"/>
        </w:rPr>
        <w:sectPr w:rsidR="00847E2E" w:rsidSect="001A33F2">
          <w:footerReference w:type="default" r:id="rId8"/>
          <w:headerReference w:type="first" r:id="rId9"/>
          <w:footerReference w:type="first" r:id="rId10"/>
          <w:pgSz w:w="11906" w:h="16838"/>
          <w:pgMar w:top="1133" w:right="1274" w:bottom="1417" w:left="1417" w:header="703" w:footer="708" w:gutter="0"/>
          <w:cols w:space="708"/>
          <w:titlePg/>
          <w:docGrid w:linePitch="360"/>
        </w:sectPr>
      </w:pPr>
    </w:p>
    <w:p w14:paraId="4FDD5543" w14:textId="77777777" w:rsidR="006F10C9" w:rsidRDefault="006F10C9" w:rsidP="00D6715E">
      <w:pPr>
        <w:spacing w:after="0" w:line="271" w:lineRule="auto"/>
        <w:rPr>
          <w:rFonts w:ascii="Arial" w:hAnsi="Arial"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6"/>
        <w:gridCol w:w="4804"/>
        <w:gridCol w:w="1559"/>
        <w:gridCol w:w="1562"/>
        <w:gridCol w:w="5522"/>
      </w:tblGrid>
      <w:tr w:rsidR="006F10C9" w:rsidRPr="006F10C9" w14:paraId="638B1BED" w14:textId="77777777" w:rsidTr="00B0355A">
        <w:trPr>
          <w:trHeight w:val="444"/>
          <w:tblHeader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91CDE5A" w14:textId="77777777" w:rsidR="006F10C9" w:rsidRPr="006F10C9" w:rsidRDefault="0051036C" w:rsidP="006F10C9">
            <w:pPr>
              <w:spacing w:after="0" w:line="271" w:lineRule="auto"/>
              <w:rPr>
                <w:rFonts w:ascii="Arial" w:hAnsi="Arial" w:cs="Arial"/>
              </w:rPr>
            </w:pPr>
            <w:bookmarkStart w:id="5" w:name="_Hlk129252286"/>
            <w:r>
              <w:rPr>
                <w:rFonts w:ascii="Arial" w:hAnsi="Arial" w:cs="Arial"/>
                <w:b/>
                <w:bCs/>
              </w:rPr>
              <w:t>C</w:t>
            </w:r>
            <w:r w:rsidRPr="006F10C9">
              <w:rPr>
                <w:rFonts w:ascii="Arial" w:hAnsi="Arial" w:cs="Arial"/>
                <w:b/>
                <w:bCs/>
              </w:rPr>
              <w:t>zęść</w:t>
            </w:r>
            <w:r w:rsidR="00B0355A" w:rsidRPr="006F10C9">
              <w:rPr>
                <w:rFonts w:ascii="Arial" w:hAnsi="Arial" w:cs="Arial"/>
                <w:b/>
                <w:bCs/>
              </w:rPr>
              <w:t xml:space="preserve"> </w:t>
            </w:r>
            <w:r w:rsidR="00B0355A">
              <w:rPr>
                <w:rFonts w:ascii="Arial" w:hAnsi="Arial" w:cs="Arial"/>
                <w:b/>
                <w:bCs/>
              </w:rPr>
              <w:t>C</w:t>
            </w:r>
            <w:r w:rsidR="00B0355A" w:rsidRPr="006F10C9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Kryteria wspólne jakościowe</w:t>
            </w:r>
          </w:p>
        </w:tc>
      </w:tr>
      <w:tr w:rsidR="00B0355A" w:rsidRPr="006F10C9" w14:paraId="113B8C60" w14:textId="77777777" w:rsidTr="00F56D7C">
        <w:trPr>
          <w:trHeight w:val="594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ABB4F67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6F10C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1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EE2095F" w14:textId="77777777" w:rsidR="00B0355A" w:rsidRPr="006F10C9" w:rsidRDefault="00B0355A" w:rsidP="009473AF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6F10C9">
              <w:rPr>
                <w:rFonts w:ascii="Arial" w:hAnsi="Arial" w:cs="Arial"/>
                <w:b/>
              </w:rPr>
              <w:t>Nazwa</w:t>
            </w:r>
            <w:r w:rsidR="009473AF">
              <w:rPr>
                <w:rFonts w:ascii="Arial" w:hAnsi="Arial" w:cs="Arial"/>
                <w:b/>
              </w:rPr>
              <w:t xml:space="preserve"> kryterium i</w:t>
            </w:r>
            <w:r w:rsidR="007A6630">
              <w:rPr>
                <w:rFonts w:ascii="Arial" w:hAnsi="Arial" w:cs="Arial"/>
                <w:b/>
              </w:rPr>
              <w:t xml:space="preserve"> </w:t>
            </w:r>
            <w:r w:rsidR="009473AF">
              <w:rPr>
                <w:rFonts w:ascii="Arial" w:hAnsi="Arial" w:cs="Arial"/>
                <w:b/>
              </w:rPr>
              <w:t>zakres oceny</w:t>
            </w:r>
          </w:p>
        </w:tc>
        <w:tc>
          <w:tcPr>
            <w:tcW w:w="1115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308E4B05" w14:textId="77777777" w:rsidR="00B0355A" w:rsidRPr="006F10C9" w:rsidRDefault="00B0355A" w:rsidP="00B0355A">
            <w:pPr>
              <w:spacing w:before="240" w:after="0" w:line="271" w:lineRule="auto"/>
              <w:rPr>
                <w:rFonts w:ascii="Arial" w:hAnsi="Arial" w:cs="Arial"/>
                <w:b/>
              </w:rPr>
            </w:pPr>
            <w:r w:rsidRPr="006F10C9">
              <w:rPr>
                <w:rFonts w:ascii="Arial" w:hAnsi="Arial" w:cs="Arial"/>
                <w:b/>
                <w:bCs/>
              </w:rPr>
              <w:t>Kryterium jest:</w:t>
            </w:r>
          </w:p>
        </w:tc>
        <w:tc>
          <w:tcPr>
            <w:tcW w:w="19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E0B98F" w14:textId="77777777" w:rsidR="00B0355A" w:rsidRPr="006F10C9" w:rsidRDefault="00F56215" w:rsidP="00F56215">
            <w:pPr>
              <w:spacing w:after="0" w:line="240" w:lineRule="auto"/>
              <w:rPr>
                <w:rFonts w:ascii="Arial" w:hAnsi="Arial" w:cs="Arial"/>
              </w:rPr>
            </w:pPr>
            <w:r w:rsidRPr="00D32518">
              <w:rPr>
                <w:rFonts w:ascii="Arial" w:hAnsi="Arial" w:cs="Arial"/>
                <w:b/>
                <w:bCs/>
                <w:i/>
              </w:rPr>
              <w:t>W</w:t>
            </w:r>
            <w:r w:rsidRPr="004C4744">
              <w:rPr>
                <w:rFonts w:ascii="Arial" w:hAnsi="Arial" w:cs="Arial"/>
                <w:b/>
                <w:bCs/>
                <w:i/>
              </w:rPr>
              <w:t>skazać zakres uzupełnienia/poprawy</w:t>
            </w:r>
            <w:r>
              <w:rPr>
                <w:rFonts w:ascii="Arial" w:hAnsi="Arial" w:cs="Arial"/>
                <w:b/>
                <w:bCs/>
                <w:i/>
              </w:rPr>
              <w:t xml:space="preserve"> oraz </w:t>
            </w:r>
            <w:r>
              <w:rPr>
                <w:rFonts w:ascii="Arial" w:hAnsi="Arial" w:cs="Arial"/>
                <w:b/>
              </w:rPr>
              <w:t>u</w:t>
            </w:r>
            <w:r w:rsidRPr="00881ADD">
              <w:rPr>
                <w:rFonts w:ascii="Arial" w:hAnsi="Arial" w:cs="Arial"/>
                <w:b/>
              </w:rPr>
              <w:t>zasadnienie oceny niespełnienia kryteriów</w:t>
            </w:r>
            <w:r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  <w:bCs/>
                <w:i/>
              </w:rPr>
              <w:t xml:space="preserve"> </w:t>
            </w:r>
          </w:p>
        </w:tc>
      </w:tr>
      <w:tr w:rsidR="00B0355A" w:rsidRPr="006F10C9" w14:paraId="7DD4783F" w14:textId="77777777" w:rsidTr="00F56D7C">
        <w:trPr>
          <w:trHeight w:val="336"/>
        </w:trPr>
        <w:tc>
          <w:tcPr>
            <w:tcW w:w="195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34850828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1717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6E96B2BB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653A5B9" w14:textId="77777777" w:rsidR="00B0355A" w:rsidRPr="00B0355A" w:rsidRDefault="00B0355A" w:rsidP="00B0355A">
            <w:pPr>
              <w:spacing w:before="240" w:line="271" w:lineRule="auto"/>
              <w:jc w:val="center"/>
              <w:rPr>
                <w:rFonts w:ascii="Arial" w:hAnsi="Arial" w:cs="Arial"/>
                <w:b/>
              </w:rPr>
            </w:pPr>
            <w:r w:rsidRPr="006F10C9">
              <w:rPr>
                <w:rFonts w:ascii="Arial" w:hAnsi="Arial" w:cs="Arial"/>
                <w:b/>
              </w:rPr>
              <w:t>spełnione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209725C" w14:textId="77777777" w:rsidR="00B0355A" w:rsidRPr="006F10C9" w:rsidRDefault="00B0355A" w:rsidP="006F10C9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6F10C9">
              <w:rPr>
                <w:rFonts w:ascii="Arial" w:hAnsi="Arial" w:cs="Arial"/>
                <w:b/>
              </w:rPr>
              <w:t>niespełnione</w:t>
            </w:r>
          </w:p>
        </w:tc>
        <w:tc>
          <w:tcPr>
            <w:tcW w:w="19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75308D" w14:textId="77777777" w:rsidR="00B0355A" w:rsidRPr="006F10C9" w:rsidRDefault="00B0355A" w:rsidP="00B0355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F56D7C" w:rsidRPr="006F10C9" w14:paraId="3F6852B9" w14:textId="77777777" w:rsidTr="00F56D7C">
        <w:trPr>
          <w:trHeight w:val="76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B15FFCC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23DF102" w14:textId="77777777" w:rsidR="00F56D7C" w:rsidRPr="00541C5D" w:rsidRDefault="00F56D7C" w:rsidP="00F56D7C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541C5D">
              <w:rPr>
                <w:rFonts w:ascii="Arial" w:hAnsi="Arial" w:cs="Arial"/>
                <w:b/>
                <w:bCs/>
              </w:rPr>
              <w:t>Uzasadnienie potrzeby realizacji projektu</w:t>
            </w:r>
          </w:p>
          <w:p w14:paraId="6D53A2A1" w14:textId="77777777" w:rsidR="00F56D7C" w:rsidRPr="00C335A8" w:rsidRDefault="00F56D7C" w:rsidP="00F56D7C">
            <w:pPr>
              <w:tabs>
                <w:tab w:val="left" w:pos="143"/>
              </w:tabs>
              <w:spacing w:after="0" w:line="360" w:lineRule="auto"/>
              <w:ind w:right="170"/>
              <w:contextualSpacing/>
              <w:rPr>
                <w:rFonts w:ascii="Arial" w:hAnsi="Arial" w:cs="Arial"/>
              </w:rPr>
            </w:pPr>
            <w:r w:rsidRPr="00C335A8">
              <w:rPr>
                <w:rFonts w:ascii="Arial" w:hAnsi="Arial" w:cs="Arial"/>
              </w:rPr>
              <w:t xml:space="preserve">Ocena spełnienia kryterium polega na weryfikacji uzasadnienia potrzeby realizacji projektu w kontekście właściwego celu szczegółowego FEPZ oraz założeń naboru. W ramach kryterium weryfikowane jest: </w:t>
            </w:r>
          </w:p>
          <w:p w14:paraId="3C92F093" w14:textId="77777777" w:rsidR="00F56D7C" w:rsidRPr="00C335A8" w:rsidRDefault="00F56D7C" w:rsidP="00F56D7C">
            <w:pPr>
              <w:pStyle w:val="Akapitzlist"/>
              <w:numPr>
                <w:ilvl w:val="0"/>
                <w:numId w:val="30"/>
              </w:numPr>
              <w:tabs>
                <w:tab w:val="left" w:pos="427"/>
              </w:tabs>
              <w:spacing w:after="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 xml:space="preserve">diagnoza sytuacji zawierająca wskazanie problemu, opis sytuacji problemowej wynikającej z przeprowadzonej analizy </w:t>
            </w:r>
          </w:p>
          <w:p w14:paraId="2487D5B2" w14:textId="17123CEB" w:rsidR="00F56D7C" w:rsidRPr="00DD4B61" w:rsidRDefault="00F56D7C" w:rsidP="00F56D7C">
            <w:pPr>
              <w:numPr>
                <w:ilvl w:val="0"/>
                <w:numId w:val="30"/>
              </w:numPr>
              <w:spacing w:after="0" w:line="271" w:lineRule="auto"/>
              <w:ind w:left="312"/>
              <w:rPr>
                <w:rFonts w:ascii="Arial" w:hAnsi="Arial" w:cs="Arial"/>
                <w:bCs/>
              </w:rPr>
            </w:pPr>
            <w:r w:rsidRPr="00C335A8">
              <w:rPr>
                <w:rFonts w:ascii="Arial" w:hAnsi="Arial" w:cs="Arial"/>
              </w:rPr>
              <w:t>cel projektu: adekwatność do przedstawionego problemu i</w:t>
            </w:r>
            <w:r>
              <w:rPr>
                <w:rFonts w:ascii="Arial" w:hAnsi="Arial" w:cs="Arial"/>
              </w:rPr>
              <w:t xml:space="preserve"> </w:t>
            </w:r>
            <w:r w:rsidRPr="00C335A8">
              <w:rPr>
                <w:rFonts w:ascii="Arial" w:hAnsi="Arial" w:cs="Arial"/>
              </w:rPr>
              <w:t>prawidłowość zdefiniowania i , spójność</w:t>
            </w:r>
            <w:r>
              <w:rPr>
                <w:rFonts w:ascii="Arial" w:hAnsi="Arial" w:cs="Arial"/>
              </w:rPr>
              <w:br/>
            </w:r>
            <w:r w:rsidRPr="00C335A8">
              <w:rPr>
                <w:rFonts w:ascii="Arial" w:hAnsi="Arial" w:cs="Arial"/>
              </w:rPr>
              <w:t>z przedstawioną diagnozą oraz zgodność z celami FEPZ 2021-2027.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DC1A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20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B72D9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 w:rsidRPr="006F10C9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AB61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5D926747" w14:textId="77777777" w:rsidTr="00F56D7C">
        <w:trPr>
          <w:trHeight w:val="490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3A5CAC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867437" w14:textId="77777777" w:rsidR="00F56D7C" w:rsidRPr="00C335A8" w:rsidRDefault="00F56D7C" w:rsidP="00F56D7C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C335A8">
              <w:rPr>
                <w:rFonts w:ascii="Arial" w:hAnsi="Arial" w:cs="Arial"/>
                <w:b/>
              </w:rPr>
              <w:t>Adekwatność doboru grupy docelowej</w:t>
            </w:r>
          </w:p>
          <w:p w14:paraId="2A256EEC" w14:textId="77777777" w:rsidR="00F56D7C" w:rsidRDefault="00F56D7C" w:rsidP="00F56D7C">
            <w:pPr>
              <w:tabs>
                <w:tab w:val="left" w:pos="143"/>
              </w:tabs>
              <w:spacing w:after="0" w:line="360" w:lineRule="auto"/>
              <w:ind w:right="170"/>
              <w:rPr>
                <w:rFonts w:ascii="Arial" w:hAnsi="Arial" w:cs="Arial"/>
              </w:rPr>
            </w:pPr>
            <w:r w:rsidRPr="00C335A8">
              <w:rPr>
                <w:rFonts w:ascii="Arial" w:hAnsi="Arial" w:cs="Arial"/>
              </w:rPr>
              <w:t>W ramach kryterium weryfikowana jest a</w:t>
            </w:r>
            <w:r w:rsidRPr="00C335A8">
              <w:rPr>
                <w:rFonts w:ascii="Arial" w:eastAsia="Times New Roman" w:hAnsi="Arial" w:cs="Arial"/>
                <w:lang w:eastAsia="pl-PL"/>
              </w:rPr>
              <w:t xml:space="preserve">dekwatność doboru grupy docelowej do właściwego celu szczegółowego FEPZ i </w:t>
            </w:r>
            <w:r w:rsidRPr="00C335A8">
              <w:rPr>
                <w:rFonts w:ascii="Arial" w:eastAsia="Times New Roman" w:hAnsi="Arial" w:cs="Arial"/>
                <w:lang w:eastAsia="pl-PL"/>
              </w:rPr>
              <w:lastRenderedPageBreak/>
              <w:t>założeń naboru oraz specyfiki wskazanej grupy,</w:t>
            </w:r>
            <w:r w:rsidRPr="00C335A8">
              <w:rPr>
                <w:rFonts w:ascii="Arial" w:hAnsi="Arial" w:cs="Arial"/>
              </w:rPr>
              <w:t xml:space="preserve"> w tym opis: </w:t>
            </w:r>
          </w:p>
          <w:p w14:paraId="791D20D5" w14:textId="3C4925B0" w:rsidR="00F56D7C" w:rsidRDefault="00F56D7C" w:rsidP="00C85F65">
            <w:pPr>
              <w:tabs>
                <w:tab w:val="left" w:pos="143"/>
              </w:tabs>
              <w:spacing w:after="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>istotnych cech uczestników (osób lub podmiotów), którzy zostaną objęci wsparciem oraz ich liczebności w odniesieniu do przedstawionej diagnozy,</w:t>
            </w:r>
          </w:p>
          <w:p w14:paraId="6D81880F" w14:textId="3398DDFE" w:rsidR="00F56D7C" w:rsidRDefault="00F56D7C" w:rsidP="00C85F65">
            <w:pPr>
              <w:tabs>
                <w:tab w:val="left" w:pos="143"/>
              </w:tabs>
              <w:spacing w:after="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>barier, na które napotykają uczestnicy projektu, potrzeb i oczekiwań uczestników oraz wskazanie źródeł pozyskania danych,</w:t>
            </w:r>
          </w:p>
          <w:p w14:paraId="7C2222C5" w14:textId="21FDD342" w:rsidR="00F56D7C" w:rsidRPr="00DD4B61" w:rsidRDefault="00F56D7C" w:rsidP="00C85F65">
            <w:pPr>
              <w:spacing w:before="60" w:after="60" w:line="240" w:lineRule="auto"/>
              <w:ind w:right="172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 xml:space="preserve">sposobu rekrutacji uczestników projektu, w tym kryteriów rekrutacji </w:t>
            </w:r>
            <w:r w:rsidRPr="00C85F65">
              <w:rPr>
                <w:rFonts w:ascii="Arial" w:hAnsi="Arial" w:cs="Arial"/>
              </w:rPr>
              <w:t>wraz z uwzględnieniem dostępności dla osób ze szczególnymi potrzebami.</w:t>
            </w:r>
            <w:r w:rsidRPr="00C335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CEBF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>20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5E54F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 w:rsidRPr="006F10C9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DB79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6E02E496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910315" w14:textId="77777777" w:rsidR="00F56D7C" w:rsidRDefault="00F56D7C" w:rsidP="00F56D7C">
            <w:pPr>
              <w:spacing w:after="0" w:line="271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3BCCEF" w14:textId="77777777" w:rsidR="00F56D7C" w:rsidRPr="00C335A8" w:rsidRDefault="00F56D7C" w:rsidP="00F56D7C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335A8">
              <w:rPr>
                <w:rFonts w:ascii="Arial" w:eastAsia="Times New Roman" w:hAnsi="Arial" w:cs="Arial"/>
                <w:b/>
                <w:lang w:eastAsia="pl-PL"/>
              </w:rPr>
              <w:t>Trafność doboru i spójność zadań</w:t>
            </w:r>
          </w:p>
          <w:p w14:paraId="11319091" w14:textId="77777777" w:rsidR="00F56D7C" w:rsidRPr="00C335A8" w:rsidRDefault="00F56D7C" w:rsidP="00F56D7C">
            <w:pPr>
              <w:spacing w:after="0" w:line="360" w:lineRule="auto"/>
              <w:ind w:right="172"/>
              <w:contextualSpacing/>
              <w:rPr>
                <w:rFonts w:ascii="Arial" w:hAnsi="Arial" w:cs="Arial"/>
              </w:rPr>
            </w:pPr>
            <w:r w:rsidRPr="00C335A8">
              <w:rPr>
                <w:rFonts w:ascii="Arial" w:eastAsia="MyriadPro-Regular" w:hAnsi="Arial" w:cs="Arial"/>
              </w:rPr>
              <w:t>W ramach kryterium weryfikowane jest</w:t>
            </w:r>
            <w:r w:rsidRPr="00C335A8">
              <w:rPr>
                <w:rFonts w:ascii="Arial" w:hAnsi="Arial" w:cs="Arial"/>
              </w:rPr>
              <w:t>:</w:t>
            </w:r>
          </w:p>
          <w:p w14:paraId="3583D6CE" w14:textId="1DA518EC" w:rsidR="00F56D7C" w:rsidRPr="00C85F65" w:rsidRDefault="00F56D7C" w:rsidP="00C85F65">
            <w:pPr>
              <w:spacing w:after="0" w:line="360" w:lineRule="auto"/>
              <w:rPr>
                <w:rFonts w:ascii="Arial" w:eastAsia="MyriadPro-Regular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uzasadnienie potrzeby realizacji zadań w odniesieniu do celu projektu i</w:t>
            </w:r>
            <w:r w:rsidRPr="00C85F65">
              <w:rPr>
                <w:rFonts w:ascii="Arial" w:eastAsia="MyriadPro-Regular" w:hAnsi="Arial" w:cs="Arial"/>
              </w:rPr>
              <w:t> możliwych do dofinansowania w ramach naboru typów projektu,</w:t>
            </w:r>
          </w:p>
          <w:p w14:paraId="1DD473A9" w14:textId="13870BF1" w:rsidR="00F56D7C" w:rsidRPr="00C85F65" w:rsidRDefault="00F56D7C" w:rsidP="00C85F65">
            <w:pPr>
              <w:spacing w:after="0" w:line="360" w:lineRule="auto"/>
              <w:ind w:right="1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planowany sposób realizacji zadań</w:t>
            </w:r>
            <w:r w:rsidRPr="00C85F65">
              <w:rPr>
                <w:rFonts w:ascii="Arial" w:hAnsi="Arial" w:cs="Arial"/>
              </w:rPr>
              <w:br/>
              <w:t>(w tym planowany harmonogram zadań)  wraz ze wskazaniem odpowiedzialności poszczególnych partnerów (jeśli dotyczy),</w:t>
            </w:r>
          </w:p>
          <w:p w14:paraId="7A65E9BE" w14:textId="2DBEE416" w:rsidR="00F56D7C" w:rsidRPr="00C85F65" w:rsidRDefault="00F56D7C" w:rsidP="00C85F65">
            <w:pPr>
              <w:spacing w:after="0" w:line="360" w:lineRule="auto"/>
              <w:ind w:right="1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</w:t>
            </w:r>
            <w:r w:rsidRPr="00C85F65">
              <w:rPr>
                <w:rFonts w:ascii="Arial" w:hAnsi="Arial" w:cs="Arial"/>
              </w:rPr>
              <w:t>wartości wskaźników zaplanowanych</w:t>
            </w:r>
            <w:r w:rsidRPr="00C85F65">
              <w:rPr>
                <w:rFonts w:ascii="Arial" w:hAnsi="Arial" w:cs="Arial"/>
              </w:rPr>
              <w:br/>
              <w:t xml:space="preserve">do osiągnięcia w ramach realizacji zadań, ich adekwatność oraz sposób pomiaru,  </w:t>
            </w:r>
          </w:p>
          <w:p w14:paraId="32C50593" w14:textId="5A770859" w:rsidR="00F56D7C" w:rsidRPr="00C85F65" w:rsidRDefault="00F56D7C" w:rsidP="00C85F65">
            <w:pPr>
              <w:spacing w:after="0" w:line="360" w:lineRule="auto"/>
              <w:ind w:right="1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 xml:space="preserve">sposób, w jaki zostanie zachowana trwałość rezultatów projektu lub </w:t>
            </w:r>
            <w:r w:rsidRPr="00C85F65">
              <w:rPr>
                <w:rFonts w:ascii="Arial" w:eastAsia="MyriadPro-Regular" w:hAnsi="Arial" w:cs="Arial"/>
              </w:rPr>
              <w:t>skuteczność zaproponowanych w projekcie instrumentów wsparcia na uzyskanie trwałej zmiany w sytuacji grup docelowych,</w:t>
            </w:r>
          </w:p>
          <w:p w14:paraId="53E719B8" w14:textId="3AF321E5" w:rsidR="00F56D7C" w:rsidRPr="001005EF" w:rsidRDefault="00F56D7C" w:rsidP="00F56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335A8">
              <w:rPr>
                <w:rFonts w:ascii="Arial" w:hAnsi="Arial" w:cs="Arial"/>
              </w:rPr>
              <w:t>trafność doboru wskaźników dla rozliczenia kwot ryczałtowych</w:t>
            </w:r>
            <w:r>
              <w:rPr>
                <w:rFonts w:ascii="Arial" w:hAnsi="Arial" w:cs="Arial"/>
              </w:rPr>
              <w:br/>
            </w:r>
            <w:r w:rsidRPr="00C335A8">
              <w:rPr>
                <w:rFonts w:ascii="Arial" w:hAnsi="Arial" w:cs="Arial"/>
              </w:rPr>
              <w:t>i dokumentów potwierdzających ich wykonanie (jeśli dotyczy).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29696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>20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7E42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005EF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F9C5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6D8CA506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084F99" w14:textId="77777777" w:rsidR="00F56D7C" w:rsidRDefault="00F56D7C" w:rsidP="00F56D7C">
            <w:pPr>
              <w:spacing w:after="0" w:line="271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DA0FEF" w14:textId="17F887F9" w:rsidR="00F56D7C" w:rsidRPr="003B181C" w:rsidRDefault="00F56D7C" w:rsidP="00F56D7C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Zaplecze realizacji projektu</w:t>
            </w:r>
          </w:p>
          <w:p w14:paraId="1DA227A2" w14:textId="77777777" w:rsidR="00F56D7C" w:rsidRPr="00C335A8" w:rsidRDefault="00F56D7C" w:rsidP="00F56D7C">
            <w:pPr>
              <w:spacing w:before="60" w:after="60" w:line="360" w:lineRule="auto"/>
              <w:ind w:right="170"/>
              <w:contextualSpacing/>
              <w:rPr>
                <w:rFonts w:ascii="Arial" w:hAnsi="Arial" w:cs="Arial"/>
              </w:rPr>
            </w:pPr>
            <w:r w:rsidRPr="00C335A8">
              <w:rPr>
                <w:rFonts w:ascii="Arial" w:hAnsi="Arial" w:cs="Arial"/>
              </w:rPr>
              <w:t>W ramach kryterium przeprowadzona jest ocena:</w:t>
            </w:r>
          </w:p>
          <w:p w14:paraId="70D7233A" w14:textId="77777777" w:rsidR="00F56D7C" w:rsidRPr="00C335A8" w:rsidRDefault="00F56D7C" w:rsidP="00F56D7C">
            <w:pPr>
              <w:pStyle w:val="Akapitzlist"/>
              <w:numPr>
                <w:ilvl w:val="0"/>
                <w:numId w:val="49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>potencjału kluczowych osób, które zostaną zaangażowane do realizacji zadań merytorycznych w ramach projektu oraz ich planowanej funkcji w projekcie,</w:t>
            </w:r>
          </w:p>
          <w:p w14:paraId="086F5CD0" w14:textId="77777777" w:rsidR="00F56D7C" w:rsidRPr="00C335A8" w:rsidRDefault="00F56D7C" w:rsidP="00F56D7C">
            <w:pPr>
              <w:pStyle w:val="Akapitzlist"/>
              <w:numPr>
                <w:ilvl w:val="0"/>
                <w:numId w:val="49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>sposobu zarządzania oraz opisu sposobu podejmowania decyzji w projekcie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C335A8">
              <w:rPr>
                <w:rFonts w:ascii="Arial" w:hAnsi="Arial" w:cs="Arial"/>
                <w:sz w:val="22"/>
                <w:szCs w:val="22"/>
              </w:rPr>
              <w:lastRenderedPageBreak/>
              <w:t>(z uwzględnieniem partnera jeśli dotyczy),</w:t>
            </w:r>
          </w:p>
          <w:p w14:paraId="33484B0A" w14:textId="77777777" w:rsidR="00F56D7C" w:rsidRPr="00C335A8" w:rsidRDefault="00F56D7C" w:rsidP="00F56D7C">
            <w:pPr>
              <w:pStyle w:val="Akapitzlist"/>
              <w:numPr>
                <w:ilvl w:val="0"/>
                <w:numId w:val="49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C335A8">
              <w:rPr>
                <w:rFonts w:ascii="Arial" w:hAnsi="Arial" w:cs="Arial"/>
                <w:sz w:val="22"/>
                <w:szCs w:val="22"/>
              </w:rPr>
              <w:t>potencjału technicznego, w tym sprzętowego i warunków lokalowych wnioskodawcy planowanego do wykorzystania w ramach projektu,</w:t>
            </w:r>
          </w:p>
          <w:p w14:paraId="7C118865" w14:textId="625BC546" w:rsidR="00F56D7C" w:rsidRPr="00DD4B61" w:rsidRDefault="00F56D7C" w:rsidP="00F56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335A8">
              <w:rPr>
                <w:rFonts w:ascii="Arial" w:hAnsi="Arial" w:cs="Arial"/>
              </w:rPr>
              <w:t xml:space="preserve"> </w:t>
            </w:r>
            <w:r w:rsidR="00961D35">
              <w:rPr>
                <w:rFonts w:ascii="Arial" w:hAnsi="Arial" w:cs="Arial"/>
              </w:rPr>
              <w:t xml:space="preserve">-    </w:t>
            </w:r>
            <w:r w:rsidRPr="00C335A8">
              <w:rPr>
                <w:rFonts w:ascii="Arial" w:hAnsi="Arial" w:cs="Arial"/>
              </w:rPr>
              <w:t>wspólnej realizacji projektu (jeśli dotyczy).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A75D7" w14:textId="612AF785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 xml:space="preserve">15 </w:t>
            </w:r>
            <w:r w:rsidRPr="006F10C9">
              <w:rPr>
                <w:rFonts w:ascii="Arial" w:hAnsi="Arial" w:cs="Arial"/>
                <w:bCs/>
              </w:rPr>
              <w:t>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7895A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005EF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3025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2B93300F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A3D01D" w14:textId="77777777" w:rsidR="00F56D7C" w:rsidRDefault="00F56D7C" w:rsidP="00F56D7C">
            <w:pPr>
              <w:spacing w:after="0" w:line="271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DCB0C0" w14:textId="29298441" w:rsidR="00F56D7C" w:rsidRPr="003B181C" w:rsidRDefault="00F56D7C" w:rsidP="00F56D7C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820C5">
              <w:rPr>
                <w:rFonts w:ascii="Arial" w:eastAsia="Times New Roman" w:hAnsi="Arial" w:cs="Arial"/>
                <w:b/>
                <w:lang w:eastAsia="pl-PL"/>
              </w:rPr>
              <w:t>Doświadczenie wnioskodawcy i partnerów (jeśli dotyczy)</w:t>
            </w:r>
          </w:p>
          <w:p w14:paraId="0F758D45" w14:textId="77777777" w:rsidR="00F56D7C" w:rsidRPr="00AD515C" w:rsidRDefault="00F56D7C" w:rsidP="00F56D7C">
            <w:pPr>
              <w:spacing w:before="60" w:after="60" w:line="360" w:lineRule="auto"/>
              <w:ind w:right="170"/>
              <w:contextualSpacing/>
              <w:rPr>
                <w:rFonts w:ascii="Arial" w:hAnsi="Arial" w:cs="Arial"/>
              </w:rPr>
            </w:pPr>
            <w:r w:rsidRPr="00AD515C">
              <w:rPr>
                <w:rFonts w:ascii="Arial" w:hAnsi="Arial" w:cs="Arial"/>
              </w:rPr>
              <w:t>W ramach kryterium weryfikowane jest doświadczenie wnioskodawcy i partnerów (jeśli dotyczy) w kontekście dotychczasowej działalności danego wnioskodawcy</w:t>
            </w:r>
            <w:r>
              <w:rPr>
                <w:rFonts w:ascii="Arial" w:hAnsi="Arial" w:cs="Arial"/>
              </w:rPr>
              <w:br/>
            </w:r>
            <w:r w:rsidRPr="00AD515C">
              <w:rPr>
                <w:rFonts w:ascii="Arial" w:hAnsi="Arial" w:cs="Arial"/>
              </w:rPr>
              <w:t xml:space="preserve">i partnerów (jeśli dotyczy) wraz z uzasadnieniem w trzech aspektach: </w:t>
            </w:r>
          </w:p>
          <w:p w14:paraId="2BB9498A" w14:textId="77777777" w:rsidR="00F56D7C" w:rsidRPr="00AD515C" w:rsidRDefault="00F56D7C" w:rsidP="00F56D7C">
            <w:pPr>
              <w:pStyle w:val="Akapitzlist"/>
              <w:numPr>
                <w:ilvl w:val="0"/>
                <w:numId w:val="47"/>
              </w:numPr>
              <w:spacing w:before="60" w:after="60" w:line="360" w:lineRule="auto"/>
              <w:ind w:right="170"/>
              <w:rPr>
                <w:rFonts w:ascii="Arial" w:hAnsi="Arial" w:cs="Arial"/>
                <w:sz w:val="22"/>
                <w:szCs w:val="22"/>
              </w:rPr>
            </w:pPr>
            <w:r w:rsidRPr="00AD515C">
              <w:rPr>
                <w:rFonts w:ascii="Arial" w:hAnsi="Arial" w:cs="Arial"/>
                <w:sz w:val="22"/>
                <w:szCs w:val="22"/>
              </w:rPr>
              <w:t>w obszarze wsparcia projektu,</w:t>
            </w:r>
          </w:p>
          <w:p w14:paraId="7E46F2D2" w14:textId="77777777" w:rsidR="00F56D7C" w:rsidRPr="00AD515C" w:rsidRDefault="00F56D7C" w:rsidP="00F56D7C">
            <w:pPr>
              <w:pStyle w:val="Akapitzlist"/>
              <w:numPr>
                <w:ilvl w:val="0"/>
                <w:numId w:val="50"/>
              </w:numPr>
              <w:spacing w:before="60" w:after="60" w:line="360" w:lineRule="auto"/>
              <w:ind w:left="426" w:right="170" w:hanging="284"/>
              <w:rPr>
                <w:rFonts w:ascii="Arial" w:hAnsi="Arial" w:cs="Arial"/>
                <w:sz w:val="22"/>
                <w:szCs w:val="22"/>
              </w:rPr>
            </w:pPr>
            <w:r w:rsidRPr="00AD515C">
              <w:rPr>
                <w:rFonts w:ascii="Arial" w:hAnsi="Arial" w:cs="Arial"/>
                <w:sz w:val="22"/>
                <w:szCs w:val="22"/>
              </w:rPr>
              <w:t xml:space="preserve">na rzecz grupy docelowej, do której skierowany będzie projekt, </w:t>
            </w:r>
          </w:p>
          <w:p w14:paraId="43E17B7A" w14:textId="2BAD163D" w:rsidR="00F56D7C" w:rsidRPr="002552EC" w:rsidRDefault="00F56D7C" w:rsidP="00F56D7C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Arial" w:eastAsia="Times New Roman" w:hAnsi="Arial" w:cs="Arial"/>
                <w:lang w:eastAsia="pl-PL"/>
              </w:rPr>
            </w:pPr>
            <w:r w:rsidRPr="00AD515C">
              <w:rPr>
                <w:rFonts w:ascii="Arial" w:hAnsi="Arial" w:cs="Arial"/>
              </w:rPr>
              <w:t>na terytorium, którego będzie dotyczyć realizacja projektu.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AC7C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10</w:t>
            </w:r>
            <w:r w:rsidRPr="006F10C9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F93BC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1005EF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56BB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30E3F4F2" w14:textId="77777777" w:rsidTr="00F56D7C">
        <w:trPr>
          <w:trHeight w:val="506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16B05E" w14:textId="2A3AF81B" w:rsidR="00F56D7C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D63152" w14:textId="77777777" w:rsidR="00F56D7C" w:rsidRDefault="00F56D7C" w:rsidP="00F56D7C">
            <w:pPr>
              <w:spacing w:after="0"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Budżet projektu</w:t>
            </w:r>
          </w:p>
          <w:p w14:paraId="3B2EDAAD" w14:textId="77777777" w:rsidR="00F56D7C" w:rsidRPr="00AD515C" w:rsidRDefault="00F56D7C" w:rsidP="00F56D7C">
            <w:pPr>
              <w:tabs>
                <w:tab w:val="left" w:pos="426"/>
              </w:tabs>
              <w:spacing w:before="60" w:after="60" w:line="360" w:lineRule="auto"/>
              <w:ind w:right="170"/>
              <w:contextualSpacing/>
              <w:rPr>
                <w:rFonts w:ascii="Arial" w:eastAsia="Arial Unicode MS" w:hAnsi="Arial" w:cs="Arial"/>
              </w:rPr>
            </w:pPr>
            <w:r w:rsidRPr="00AD515C">
              <w:rPr>
                <w:rFonts w:ascii="Arial" w:eastAsia="Arial Unicode MS" w:hAnsi="Arial" w:cs="Arial"/>
              </w:rPr>
              <w:t xml:space="preserve">W ramach kryterium weryfikowana jest: </w:t>
            </w:r>
          </w:p>
          <w:p w14:paraId="0F87E80E" w14:textId="457CE83F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 xml:space="preserve">zgodność wydatków z Wytycznymi dotyczącymi kwalifikowalności wydatków na </w:t>
            </w:r>
            <w:r w:rsidRPr="00C85F65">
              <w:rPr>
                <w:rFonts w:ascii="Arial" w:hAnsi="Arial" w:cs="Arial"/>
              </w:rPr>
              <w:lastRenderedPageBreak/>
              <w:t>lata 2021-2027, w szczególności niezbędność wydatków do osiągania celów projektu,</w:t>
            </w:r>
          </w:p>
          <w:p w14:paraId="6BDE2651" w14:textId="0C92E07D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zgodność z SZOP w zakresie wymaganego poziomu cross-financingu, (jeśli dotyczy),</w:t>
            </w:r>
          </w:p>
          <w:p w14:paraId="4470EB56" w14:textId="1D1508BC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zgodność ze stawkami jednostkowymi (jeśli dotyczy) oraz standardem i cenami rynkowymi określonymi w regulaminie wyboru,</w:t>
            </w:r>
          </w:p>
          <w:p w14:paraId="3B010A19" w14:textId="2F0B6692" w:rsidR="00F56D7C" w:rsidRPr="00C85F65" w:rsidRDefault="00F56D7C" w:rsidP="00C85F65">
            <w:pPr>
              <w:tabs>
                <w:tab w:val="left" w:pos="426"/>
              </w:tabs>
              <w:spacing w:before="60" w:after="60" w:line="360" w:lineRule="auto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F65">
              <w:rPr>
                <w:rFonts w:ascii="Arial" w:hAnsi="Arial" w:cs="Arial"/>
              </w:rPr>
              <w:t>w ramach kwot ryczałtowych (jeśli dotyczy)</w:t>
            </w:r>
            <w:r>
              <w:rPr>
                <w:rFonts w:ascii="Arial" w:hAnsi="Arial" w:cs="Arial"/>
              </w:rPr>
              <w:t xml:space="preserve"> </w:t>
            </w:r>
            <w:r w:rsidRPr="00C85F65">
              <w:rPr>
                <w:rFonts w:ascii="Arial" w:hAnsi="Arial" w:cs="Arial"/>
              </w:rPr>
              <w:t>- wykazanie uzasadnienia racjonalności i niezbędności każdego wydatku w budżecie projektu.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4ED0D417" w14:textId="49D4966A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D515C">
              <w:rPr>
                <w:rFonts w:ascii="Arial" w:hAnsi="Arial" w:cs="Arial"/>
              </w:rPr>
              <w:t>zgodność budżetu z treścią wniosku oraz montażu finansowego z regulaminem wyboru.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56506" w14:textId="77777777" w:rsidR="00F56D7C" w:rsidRDefault="00F56D7C" w:rsidP="00F56D7C">
            <w:r w:rsidRPr="009953A3">
              <w:rPr>
                <w:rFonts w:ascii="Arial" w:hAnsi="Arial" w:cs="Arial"/>
                <w:bCs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</w:rPr>
              <w:t>15</w:t>
            </w:r>
            <w:r w:rsidRPr="009953A3">
              <w:rPr>
                <w:rFonts w:ascii="Arial" w:hAnsi="Arial" w:cs="Arial"/>
                <w:bCs/>
              </w:rPr>
              <w:t xml:space="preserve"> pkt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17BE3" w14:textId="77777777" w:rsidR="00F56D7C" w:rsidRDefault="00F56D7C" w:rsidP="00F56D7C">
            <w:r w:rsidRPr="00894E51">
              <w:rPr>
                <w:rFonts w:ascii="Arial" w:hAnsi="Arial" w:cs="Arial"/>
                <w:bCs/>
              </w:rPr>
              <w:t>□ 0 pkt.</w:t>
            </w:r>
          </w:p>
        </w:tc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6BBD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3004F822" w14:textId="77777777" w:rsidTr="00F56D7C">
        <w:trPr>
          <w:trHeight w:val="659"/>
        </w:trPr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438C61A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  <w:r w:rsidRPr="006F10C9">
              <w:rPr>
                <w:rFonts w:ascii="Arial" w:hAnsi="Arial" w:cs="Arial"/>
                <w:b/>
              </w:rPr>
              <w:t>Suma punktów przyznanych za spełnienie kryteriów</w:t>
            </w:r>
            <w:r>
              <w:rPr>
                <w:rFonts w:ascii="Arial" w:hAnsi="Arial" w:cs="Arial"/>
                <w:b/>
              </w:rPr>
              <w:t xml:space="preserve"> wspólnych</w:t>
            </w:r>
            <w:r w:rsidRPr="006F10C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jakościowych</w:t>
            </w:r>
            <w:r w:rsidRPr="006F10C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4934A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632812" w14:textId="77777777" w:rsidR="00F56D7C" w:rsidRPr="006F10C9" w:rsidRDefault="00F56D7C" w:rsidP="00F56D7C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F56D7C" w:rsidRPr="006F10C9" w14:paraId="7F437566" w14:textId="77777777" w:rsidTr="00E712C2">
        <w:trPr>
          <w:trHeight w:val="46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FB2B" w14:textId="77777777" w:rsidR="00F56D7C" w:rsidRPr="00773582" w:rsidRDefault="00F56D7C" w:rsidP="00F56D7C">
            <w:pPr>
              <w:spacing w:before="240" w:line="271" w:lineRule="auto"/>
              <w:rPr>
                <w:rFonts w:ascii="Arial" w:hAnsi="Arial" w:cs="Arial"/>
                <w:bCs/>
              </w:rPr>
            </w:pPr>
            <w:r w:rsidRPr="006F10C9">
              <w:rPr>
                <w:rFonts w:ascii="Arial" w:hAnsi="Arial" w:cs="Arial"/>
                <w:bCs/>
              </w:rPr>
              <w:t>Uwagi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6F10C9">
              <w:rPr>
                <w:rFonts w:ascii="Arial" w:hAnsi="Arial" w:cs="Arial"/>
                <w:bCs/>
              </w:rPr>
              <w:t>:</w:t>
            </w:r>
          </w:p>
        </w:tc>
      </w:tr>
      <w:bookmarkEnd w:id="5"/>
    </w:tbl>
    <w:p w14:paraId="59FBCB3B" w14:textId="77777777" w:rsidR="00847E2E" w:rsidRDefault="00847E2E" w:rsidP="00D6715E">
      <w:pPr>
        <w:spacing w:after="0" w:line="271" w:lineRule="auto"/>
        <w:rPr>
          <w:rFonts w:ascii="Arial" w:hAnsi="Arial" w:cs="Arial"/>
        </w:rPr>
        <w:sectPr w:rsidR="00847E2E" w:rsidSect="001A33F2">
          <w:pgSz w:w="16838" w:h="11906" w:orient="landscape"/>
          <w:pgMar w:top="1417" w:right="1418" w:bottom="1274" w:left="1417" w:header="708" w:footer="708" w:gutter="0"/>
          <w:cols w:space="708"/>
          <w:docGrid w:linePitch="360"/>
        </w:sectPr>
      </w:pPr>
    </w:p>
    <w:p w14:paraId="2BB075F8" w14:textId="77777777" w:rsidR="006F10C9" w:rsidRPr="00D6715E" w:rsidRDefault="006F10C9" w:rsidP="00D6715E">
      <w:pPr>
        <w:spacing w:after="0" w:line="271" w:lineRule="auto"/>
        <w:rPr>
          <w:rFonts w:ascii="Arial" w:hAnsi="Arial" w:cs="Arial"/>
        </w:rPr>
      </w:pPr>
    </w:p>
    <w:p w14:paraId="2BAA7546" w14:textId="77777777" w:rsidR="00E93784" w:rsidRPr="00D6715E" w:rsidRDefault="00E93784" w:rsidP="00D6715E">
      <w:pPr>
        <w:spacing w:after="0" w:line="271" w:lineRule="auto"/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325"/>
        <w:gridCol w:w="4336"/>
      </w:tblGrid>
      <w:tr w:rsidR="00E93784" w:rsidRPr="00D6715E" w14:paraId="54AFEC60" w14:textId="77777777" w:rsidTr="00DD4B61">
        <w:trPr>
          <w:trHeight w:val="340"/>
        </w:trPr>
        <w:tc>
          <w:tcPr>
            <w:tcW w:w="9366" w:type="dxa"/>
            <w:gridSpan w:val="3"/>
            <w:shd w:val="clear" w:color="auto" w:fill="A6A6A6"/>
            <w:vAlign w:val="center"/>
          </w:tcPr>
          <w:p w14:paraId="4561D186" w14:textId="77777777" w:rsidR="00E93784" w:rsidRPr="00D6715E" w:rsidRDefault="00C068F6" w:rsidP="00D6715E">
            <w:pPr>
              <w:spacing w:before="120" w:after="120" w:line="271" w:lineRule="auto"/>
            </w:pPr>
            <w:bookmarkStart w:id="6" w:name="_Hlk214525245"/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zęść</w:t>
            </w:r>
            <w:r w:rsidR="00E93784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DD4B61">
              <w:rPr>
                <w:rFonts w:ascii="Arial" w:hAnsi="Arial" w:cs="Arial"/>
                <w:b/>
                <w:bCs/>
              </w:rPr>
              <w:t>D</w:t>
            </w:r>
            <w:r w:rsidR="00E93784" w:rsidRPr="00D6715E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D6715E">
              <w:rPr>
                <w:rFonts w:ascii="Arial" w:hAnsi="Arial" w:cs="Arial"/>
                <w:b/>
                <w:bCs/>
              </w:rPr>
              <w:t xml:space="preserve">oprawność wniosku pod kątem oczywistych omyłek </w:t>
            </w:r>
          </w:p>
        </w:tc>
      </w:tr>
      <w:tr w:rsidR="00E93784" w:rsidRPr="00D6715E" w14:paraId="71CDEAF8" w14:textId="77777777" w:rsidTr="00DD4B61">
        <w:trPr>
          <w:trHeight w:val="340"/>
        </w:trPr>
        <w:tc>
          <w:tcPr>
            <w:tcW w:w="705" w:type="dxa"/>
            <w:vMerge w:val="restart"/>
            <w:shd w:val="clear" w:color="auto" w:fill="D9D9D9"/>
          </w:tcPr>
          <w:p w14:paraId="7C0C11E3" w14:textId="77777777" w:rsidR="00E93784" w:rsidRPr="00D6715E" w:rsidRDefault="00E93784" w:rsidP="00D6715E">
            <w:pPr>
              <w:pStyle w:val="Akapitzlist"/>
              <w:numPr>
                <w:ilvl w:val="0"/>
                <w:numId w:val="19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61" w:type="dxa"/>
            <w:gridSpan w:val="2"/>
            <w:shd w:val="clear" w:color="auto" w:fill="D9D9D9"/>
          </w:tcPr>
          <w:p w14:paraId="76172AB2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 xml:space="preserve">Czy wniosek zawiera oczywiste omyłki (określone we właściwym Regulaminie </w:t>
            </w:r>
            <w:r w:rsidR="00894E51">
              <w:rPr>
                <w:rFonts w:ascii="Arial" w:hAnsi="Arial" w:cs="Arial"/>
                <w:bCs/>
              </w:rPr>
              <w:t>wyboru</w:t>
            </w:r>
            <w:r w:rsidRPr="00D6715E">
              <w:rPr>
                <w:rFonts w:ascii="Arial" w:hAnsi="Arial" w:cs="Arial"/>
                <w:bCs/>
              </w:rPr>
              <w:t>)?</w:t>
            </w:r>
          </w:p>
        </w:tc>
      </w:tr>
      <w:tr w:rsidR="00E93784" w:rsidRPr="00D6715E" w14:paraId="18369ED9" w14:textId="77777777" w:rsidTr="00DD4B61">
        <w:trPr>
          <w:trHeight w:val="340"/>
        </w:trPr>
        <w:tc>
          <w:tcPr>
            <w:tcW w:w="705" w:type="dxa"/>
            <w:vMerge/>
            <w:shd w:val="clear" w:color="auto" w:fill="D9D9D9"/>
          </w:tcPr>
          <w:p w14:paraId="03BC1320" w14:textId="77777777" w:rsidR="00E93784" w:rsidRPr="00D6715E" w:rsidRDefault="00E93784" w:rsidP="00D6715E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325" w:type="dxa"/>
          </w:tcPr>
          <w:p w14:paraId="61365CCF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TAK –  wskazać oczywiste omyłki i</w:t>
            </w:r>
            <w:r w:rsidR="00D6715E">
              <w:rPr>
                <w:rFonts w:ascii="Arial" w:hAnsi="Arial" w:cs="Arial"/>
                <w:bCs/>
              </w:rPr>
              <w:t> </w:t>
            </w:r>
            <w:r w:rsidRPr="00D6715E">
              <w:rPr>
                <w:rFonts w:ascii="Arial" w:hAnsi="Arial" w:cs="Arial"/>
                <w:bCs/>
              </w:rPr>
              <w:t>skierować wniosek do poprawy/uzupełnienia</w:t>
            </w:r>
          </w:p>
        </w:tc>
        <w:tc>
          <w:tcPr>
            <w:tcW w:w="4336" w:type="dxa"/>
          </w:tcPr>
          <w:p w14:paraId="7D935526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 xml:space="preserve">□ NIE </w:t>
            </w:r>
          </w:p>
        </w:tc>
      </w:tr>
      <w:tr w:rsidR="00E93784" w:rsidRPr="00D6715E" w14:paraId="2C1D9492" w14:textId="77777777" w:rsidTr="00DD4B61">
        <w:trPr>
          <w:trHeight w:val="340"/>
        </w:trPr>
        <w:tc>
          <w:tcPr>
            <w:tcW w:w="9366" w:type="dxa"/>
            <w:gridSpan w:val="3"/>
          </w:tcPr>
          <w:p w14:paraId="0278B10B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Oczywiste omyłki:</w:t>
            </w:r>
          </w:p>
          <w:p w14:paraId="6B2CAE0A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>…</w:t>
            </w:r>
          </w:p>
        </w:tc>
      </w:tr>
      <w:bookmarkEnd w:id="6"/>
    </w:tbl>
    <w:p w14:paraId="05D974D7" w14:textId="77777777" w:rsidR="00E93784" w:rsidRDefault="00E93784" w:rsidP="00D6715E">
      <w:pPr>
        <w:spacing w:after="0" w:line="271" w:lineRule="auto"/>
        <w:rPr>
          <w:rFonts w:ascii="Arial" w:hAnsi="Arial" w:cs="Arial"/>
        </w:rPr>
      </w:pPr>
    </w:p>
    <w:p w14:paraId="026420BE" w14:textId="77777777" w:rsidR="007A6630" w:rsidRDefault="007A6630" w:rsidP="00D6715E">
      <w:pPr>
        <w:spacing w:after="0" w:line="271" w:lineRule="auto"/>
        <w:rPr>
          <w:rFonts w:ascii="Arial" w:hAnsi="Arial" w:cs="Arial"/>
        </w:rPr>
      </w:pPr>
    </w:p>
    <w:tbl>
      <w:tblPr>
        <w:tblW w:w="936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186"/>
        <w:gridCol w:w="4475"/>
      </w:tblGrid>
      <w:tr w:rsidR="00E93784" w:rsidRPr="00D6715E" w14:paraId="5560C6F2" w14:textId="77777777" w:rsidTr="000823E9">
        <w:trPr>
          <w:trHeight w:val="463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40D82D4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/>
                <w:bCs/>
              </w:rPr>
              <w:t>C</w:t>
            </w:r>
            <w:r w:rsidR="00817ADB">
              <w:rPr>
                <w:rFonts w:ascii="Arial" w:hAnsi="Arial" w:cs="Arial"/>
                <w:b/>
                <w:bCs/>
              </w:rPr>
              <w:t>zęść</w:t>
            </w:r>
            <w:r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0823E9">
              <w:rPr>
                <w:rFonts w:ascii="Arial" w:hAnsi="Arial" w:cs="Arial"/>
                <w:b/>
                <w:bCs/>
              </w:rPr>
              <w:t>E</w:t>
            </w:r>
            <w:r w:rsidRPr="00D6715E">
              <w:rPr>
                <w:rFonts w:ascii="Arial" w:hAnsi="Arial" w:cs="Arial"/>
                <w:b/>
                <w:bCs/>
              </w:rPr>
              <w:t xml:space="preserve">. </w:t>
            </w:r>
            <w:r w:rsidR="00817ADB">
              <w:rPr>
                <w:rFonts w:ascii="Arial" w:hAnsi="Arial" w:cs="Arial"/>
                <w:b/>
                <w:bCs/>
              </w:rPr>
              <w:t>P</w:t>
            </w:r>
            <w:r w:rsidR="00817ADB" w:rsidRPr="00D6715E">
              <w:rPr>
                <w:rFonts w:ascii="Arial" w:hAnsi="Arial" w:cs="Arial"/>
                <w:b/>
                <w:bCs/>
              </w:rPr>
              <w:t>odsumowanie w odniesieniu do oceny kryteriów wyboru projektów oraz weryfikacji oczywistych omyłek</w:t>
            </w:r>
          </w:p>
        </w:tc>
      </w:tr>
      <w:tr w:rsidR="00E93784" w:rsidRPr="00D6715E" w14:paraId="16BEAF92" w14:textId="77777777" w:rsidTr="000823E9">
        <w:trPr>
          <w:trHeight w:val="34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BD1A23" w14:textId="77777777" w:rsidR="00E93784" w:rsidRPr="00D6715E" w:rsidRDefault="00E93784" w:rsidP="00D6715E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A0A3F3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>Czy wniosek  zostaje skierowany do poprawy/uzupełnienia w zakresie oczywistych omyłek?</w:t>
            </w:r>
          </w:p>
        </w:tc>
      </w:tr>
      <w:tr w:rsidR="00E93784" w:rsidRPr="00D6715E" w14:paraId="3B391AB1" w14:textId="77777777" w:rsidTr="000823E9">
        <w:trPr>
          <w:trHeight w:val="34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C62251E" w14:textId="77777777" w:rsidR="00E93784" w:rsidRPr="00D6715E" w:rsidRDefault="00E93784" w:rsidP="00D6715E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6C8C3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□ TAK – przekazać wniosek do poprawy i/lub uzupełnienia (zgodnie z uwagami zawartymi </w:t>
            </w:r>
            <w:r w:rsidR="000823E9" w:rsidRPr="00D6715E">
              <w:rPr>
                <w:rFonts w:ascii="Arial" w:hAnsi="Arial" w:cs="Arial"/>
                <w:bCs/>
              </w:rPr>
              <w:t>c</w:t>
            </w:r>
            <w:r w:rsidR="000823E9">
              <w:rPr>
                <w:rFonts w:ascii="Arial" w:hAnsi="Arial" w:cs="Arial"/>
                <w:bCs/>
              </w:rPr>
              <w:t>zęści D</w:t>
            </w:r>
            <w:r w:rsidRPr="00D6715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CB03" w14:textId="77777777" w:rsidR="00E93784" w:rsidRPr="00D6715E" w:rsidRDefault="00E93784" w:rsidP="00D6715E">
            <w:pPr>
              <w:spacing w:before="120" w:after="120" w:line="271" w:lineRule="auto"/>
            </w:pPr>
            <w:r w:rsidRPr="00D6715E">
              <w:rPr>
                <w:rFonts w:ascii="Arial" w:hAnsi="Arial" w:cs="Arial"/>
                <w:bCs/>
              </w:rPr>
              <w:t xml:space="preserve">□ NIE </w:t>
            </w:r>
          </w:p>
        </w:tc>
      </w:tr>
      <w:tr w:rsidR="00E93784" w:rsidRPr="00D6715E" w14:paraId="16801F32" w14:textId="77777777" w:rsidTr="00E712C2">
        <w:trPr>
          <w:trHeight w:val="248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8C1C1A9" w14:textId="77777777" w:rsidR="00E93784" w:rsidRPr="00D6715E" w:rsidRDefault="00E93784" w:rsidP="00D6715E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C2F1D33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</w:t>
            </w:r>
            <w:r w:rsidR="000C4CBF">
              <w:rPr>
                <w:rFonts w:ascii="Arial" w:hAnsi="Arial" w:cs="Arial"/>
                <w:bCs/>
              </w:rPr>
              <w:t xml:space="preserve"> FEPZ</w:t>
            </w:r>
            <w:r w:rsidRPr="00D6715E">
              <w:rPr>
                <w:rFonts w:ascii="Arial" w:hAnsi="Arial" w:cs="Arial"/>
                <w:bCs/>
              </w:rPr>
              <w:t xml:space="preserve"> (</w:t>
            </w:r>
            <w:r w:rsidR="00950BDF">
              <w:rPr>
                <w:rFonts w:ascii="Arial" w:hAnsi="Arial" w:cs="Arial"/>
                <w:bCs/>
              </w:rPr>
              <w:t xml:space="preserve">kryteriów </w:t>
            </w:r>
            <w:r w:rsidR="00894E51">
              <w:rPr>
                <w:rFonts w:ascii="Arial" w:hAnsi="Arial" w:cs="Arial"/>
                <w:bCs/>
              </w:rPr>
              <w:t>wspólnych</w:t>
            </w:r>
            <w:r w:rsidR="000823E9">
              <w:rPr>
                <w:rFonts w:ascii="Arial" w:hAnsi="Arial" w:cs="Arial"/>
                <w:bCs/>
              </w:rPr>
              <w:t xml:space="preserve"> </w:t>
            </w:r>
            <w:r w:rsidR="00950BDF">
              <w:rPr>
                <w:rFonts w:ascii="Arial" w:hAnsi="Arial" w:cs="Arial"/>
                <w:bCs/>
              </w:rPr>
              <w:t>dopuszczalności, kryteriów</w:t>
            </w:r>
            <w:r w:rsidR="00894E51">
              <w:rPr>
                <w:rFonts w:ascii="Arial" w:hAnsi="Arial" w:cs="Arial"/>
                <w:bCs/>
              </w:rPr>
              <w:t xml:space="preserve"> </w:t>
            </w:r>
            <w:r w:rsidR="000823E9">
              <w:rPr>
                <w:rFonts w:ascii="Arial" w:hAnsi="Arial" w:cs="Arial"/>
                <w:bCs/>
              </w:rPr>
              <w:t>specyficznych</w:t>
            </w:r>
            <w:r w:rsidR="00894E51">
              <w:rPr>
                <w:rFonts w:ascii="Arial" w:hAnsi="Arial" w:cs="Arial"/>
                <w:bCs/>
              </w:rPr>
              <w:t xml:space="preserve"> </w:t>
            </w:r>
            <w:r w:rsidR="00CE076A">
              <w:rPr>
                <w:rFonts w:ascii="Arial" w:hAnsi="Arial" w:cs="Arial"/>
                <w:bCs/>
              </w:rPr>
              <w:t xml:space="preserve">dopuszczalności </w:t>
            </w:r>
            <w:r w:rsidR="00894E51">
              <w:rPr>
                <w:rFonts w:ascii="Arial" w:hAnsi="Arial" w:cs="Arial"/>
                <w:bCs/>
              </w:rPr>
              <w:t>oraz</w:t>
            </w:r>
            <w:r w:rsidR="000823E9">
              <w:rPr>
                <w:rFonts w:ascii="Arial" w:hAnsi="Arial" w:cs="Arial"/>
                <w:bCs/>
              </w:rPr>
              <w:t xml:space="preserve"> </w:t>
            </w:r>
            <w:r w:rsidR="00950BDF">
              <w:rPr>
                <w:rFonts w:ascii="Arial" w:hAnsi="Arial" w:cs="Arial"/>
                <w:bCs/>
              </w:rPr>
              <w:t xml:space="preserve">kryteriów </w:t>
            </w:r>
            <w:r w:rsidR="00894E51">
              <w:rPr>
                <w:rFonts w:ascii="Arial" w:hAnsi="Arial" w:cs="Arial"/>
                <w:bCs/>
              </w:rPr>
              <w:t>wspólnych</w:t>
            </w:r>
            <w:r w:rsidR="000823E9">
              <w:rPr>
                <w:rFonts w:ascii="Arial" w:hAnsi="Arial" w:cs="Arial"/>
                <w:bCs/>
              </w:rPr>
              <w:t xml:space="preserve"> jakości</w:t>
            </w:r>
            <w:r w:rsidR="00950BDF">
              <w:rPr>
                <w:rFonts w:ascii="Arial" w:hAnsi="Arial" w:cs="Arial"/>
                <w:bCs/>
              </w:rPr>
              <w:t>owych</w:t>
            </w:r>
            <w:r w:rsidRPr="00D6715E">
              <w:rPr>
                <w:rFonts w:ascii="Arial" w:hAnsi="Arial" w:cs="Arial"/>
                <w:bCs/>
              </w:rPr>
              <w:t>)?</w:t>
            </w:r>
          </w:p>
        </w:tc>
      </w:tr>
      <w:tr w:rsidR="00E93784" w:rsidRPr="00D6715E" w14:paraId="285CABC8" w14:textId="77777777" w:rsidTr="000823E9">
        <w:trPr>
          <w:trHeight w:val="247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C3989B2" w14:textId="77777777" w:rsidR="00E93784" w:rsidRPr="00D6715E" w:rsidRDefault="00E93784" w:rsidP="00D6715E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444E9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 xml:space="preserve">□ TAK – przekazać wniosek do </w:t>
            </w:r>
            <w:r w:rsidR="00894E51">
              <w:rPr>
                <w:rFonts w:ascii="Arial" w:hAnsi="Arial" w:cs="Arial"/>
                <w:bCs/>
              </w:rPr>
              <w:t xml:space="preserve">uzupełnienia/poprawy </w:t>
            </w:r>
            <w:r w:rsidRPr="00D6715E">
              <w:rPr>
                <w:rFonts w:ascii="Arial" w:hAnsi="Arial" w:cs="Arial"/>
                <w:bCs/>
              </w:rPr>
              <w:t xml:space="preserve">(zgodnie z uwagami zawartymi w częściach </w:t>
            </w:r>
            <w:r w:rsidR="000823E9">
              <w:rPr>
                <w:rFonts w:ascii="Arial" w:hAnsi="Arial" w:cs="Arial"/>
                <w:bCs/>
              </w:rPr>
              <w:t>A</w:t>
            </w:r>
            <w:r w:rsidR="00E96F66">
              <w:rPr>
                <w:rFonts w:ascii="Arial" w:hAnsi="Arial" w:cs="Arial"/>
                <w:bCs/>
              </w:rPr>
              <w:t xml:space="preserve"> i/lub</w:t>
            </w:r>
            <w:r w:rsidRPr="00D6715E">
              <w:rPr>
                <w:rFonts w:ascii="Arial" w:hAnsi="Arial" w:cs="Arial"/>
                <w:bCs/>
              </w:rPr>
              <w:t xml:space="preserve"> </w:t>
            </w:r>
            <w:r w:rsidR="000823E9">
              <w:rPr>
                <w:rFonts w:ascii="Arial" w:hAnsi="Arial" w:cs="Arial"/>
                <w:bCs/>
              </w:rPr>
              <w:t>B</w:t>
            </w:r>
            <w:r w:rsidRPr="00D6715E">
              <w:rPr>
                <w:rFonts w:ascii="Arial" w:hAnsi="Arial" w:cs="Arial"/>
                <w:bCs/>
              </w:rPr>
              <w:t xml:space="preserve"> i/lub </w:t>
            </w:r>
            <w:r w:rsidR="000823E9">
              <w:rPr>
                <w:rFonts w:ascii="Arial" w:hAnsi="Arial" w:cs="Arial"/>
                <w:bCs/>
              </w:rPr>
              <w:t>C</w:t>
            </w:r>
            <w:r w:rsidRPr="00D6715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70EA" w14:textId="77777777" w:rsidR="00E93784" w:rsidRPr="00D6715E" w:rsidRDefault="00E93784" w:rsidP="00D6715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6715E">
              <w:rPr>
                <w:rFonts w:ascii="Arial" w:hAnsi="Arial" w:cs="Arial"/>
                <w:bCs/>
              </w:rPr>
              <w:t>□ NIE</w:t>
            </w:r>
          </w:p>
        </w:tc>
      </w:tr>
    </w:tbl>
    <w:p w14:paraId="0636EB48" w14:textId="77777777" w:rsidR="00A7473E" w:rsidRDefault="00A7473E" w:rsidP="00D6715E">
      <w:pPr>
        <w:spacing w:after="0" w:line="271" w:lineRule="auto"/>
        <w:rPr>
          <w:rFonts w:ascii="Arial" w:hAnsi="Arial" w:cs="Arial"/>
        </w:rPr>
      </w:pPr>
    </w:p>
    <w:p w14:paraId="03ECD18C" w14:textId="77777777" w:rsidR="007A6630" w:rsidRDefault="007A6630" w:rsidP="00D6715E">
      <w:pPr>
        <w:spacing w:after="0" w:line="271" w:lineRule="auto"/>
        <w:rPr>
          <w:rFonts w:ascii="Arial" w:hAnsi="Arial" w:cs="Arial"/>
        </w:rPr>
      </w:pPr>
    </w:p>
    <w:tbl>
      <w:tblPr>
        <w:tblW w:w="93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6493"/>
      </w:tblGrid>
      <w:tr w:rsidR="007A37E9" w:rsidRPr="00D6715E" w14:paraId="61BD1A58" w14:textId="77777777" w:rsidTr="000823E9">
        <w:trPr>
          <w:jc w:val="center"/>
        </w:trPr>
        <w:tc>
          <w:tcPr>
            <w:tcW w:w="9324" w:type="dxa"/>
            <w:gridSpan w:val="2"/>
            <w:shd w:val="clear" w:color="auto" w:fill="A6A6A6"/>
          </w:tcPr>
          <w:p w14:paraId="7F93BCC0" w14:textId="77777777" w:rsidR="00834ABE" w:rsidRPr="00D6715E" w:rsidRDefault="00855DBD" w:rsidP="00D6715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zęść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="000823E9">
              <w:rPr>
                <w:rFonts w:ascii="Arial" w:hAnsi="Arial" w:cs="Arial"/>
                <w:b/>
                <w:bCs/>
              </w:rPr>
              <w:t>F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D6715E">
              <w:rPr>
                <w:rFonts w:ascii="Arial" w:hAnsi="Arial" w:cs="Arial"/>
                <w:b/>
                <w:bCs/>
              </w:rPr>
              <w:t>odsumowanie oceny projektu</w:t>
            </w:r>
          </w:p>
        </w:tc>
      </w:tr>
      <w:tr w:rsidR="007A37E9" w:rsidRPr="00D6715E" w14:paraId="1165FD14" w14:textId="77777777" w:rsidTr="000823E9">
        <w:trPr>
          <w:jc w:val="center"/>
        </w:trPr>
        <w:tc>
          <w:tcPr>
            <w:tcW w:w="9324" w:type="dxa"/>
            <w:gridSpan w:val="2"/>
            <w:shd w:val="clear" w:color="auto" w:fill="A6A6A6"/>
          </w:tcPr>
          <w:p w14:paraId="2EA880E7" w14:textId="77777777" w:rsidR="00834ABE" w:rsidRPr="00D6715E" w:rsidRDefault="00855DBD" w:rsidP="00D6715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6715E">
              <w:rPr>
                <w:rFonts w:ascii="Arial" w:hAnsi="Arial" w:cs="Arial"/>
                <w:b/>
                <w:bCs/>
              </w:rPr>
              <w:t>zy na podstawie dokonanej oceny wniosek o dofinansowanie może zostać rekomendowany do dofinansowania?</w:t>
            </w:r>
          </w:p>
        </w:tc>
      </w:tr>
      <w:tr w:rsidR="007A37E9" w:rsidRPr="00D6715E" w14:paraId="0DCAE0CA" w14:textId="77777777" w:rsidTr="000823E9">
        <w:trPr>
          <w:trHeight w:val="1091"/>
          <w:jc w:val="center"/>
        </w:trPr>
        <w:tc>
          <w:tcPr>
            <w:tcW w:w="2831" w:type="dxa"/>
            <w:vAlign w:val="center"/>
          </w:tcPr>
          <w:p w14:paraId="10AAB5F8" w14:textId="77777777" w:rsidR="00834ABE" w:rsidRPr="00D6715E" w:rsidRDefault="00834ABE" w:rsidP="00D6715E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D6715E">
              <w:rPr>
                <w:rFonts w:ascii="Arial" w:hAnsi="Arial" w:cs="Arial"/>
                <w:b/>
                <w:bCs/>
              </w:rPr>
              <w:t>□ TAK</w:t>
            </w:r>
          </w:p>
        </w:tc>
        <w:tc>
          <w:tcPr>
            <w:tcW w:w="6493" w:type="dxa"/>
            <w:vAlign w:val="center"/>
          </w:tcPr>
          <w:p w14:paraId="0013AC6F" w14:textId="77777777" w:rsidR="00834ABE" w:rsidRPr="008A60F7" w:rsidRDefault="004122EC" w:rsidP="00D3251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D6715E">
              <w:rPr>
                <w:rFonts w:ascii="Arial" w:hAnsi="Arial" w:cs="Arial"/>
                <w:bCs/>
              </w:rPr>
              <w:t>□</w:t>
            </w:r>
            <w:r w:rsidR="00834ABE" w:rsidRPr="00D6715E">
              <w:rPr>
                <w:rFonts w:ascii="Arial" w:hAnsi="Arial" w:cs="Arial"/>
                <w:b/>
                <w:bCs/>
              </w:rPr>
              <w:t xml:space="preserve"> </w:t>
            </w:r>
            <w:r w:rsidRPr="00D6715E">
              <w:rPr>
                <w:rFonts w:ascii="Arial" w:hAnsi="Arial" w:cs="Arial"/>
                <w:b/>
                <w:bCs/>
              </w:rPr>
              <w:t xml:space="preserve">NIE </w:t>
            </w:r>
            <w:r w:rsidR="00E36BE2" w:rsidRPr="00D6715E">
              <w:rPr>
                <w:rFonts w:ascii="Arial" w:hAnsi="Arial" w:cs="Arial"/>
                <w:b/>
                <w:bCs/>
              </w:rPr>
              <w:t xml:space="preserve">– </w:t>
            </w:r>
            <w:r w:rsidR="00E36BE2" w:rsidRPr="00D6715E">
              <w:rPr>
                <w:rFonts w:ascii="Arial" w:hAnsi="Arial" w:cs="Arial"/>
                <w:bCs/>
              </w:rPr>
              <w:t xml:space="preserve">skierować wniosek do </w:t>
            </w:r>
            <w:r w:rsidR="000823E9" w:rsidRPr="00D61709">
              <w:rPr>
                <w:rFonts w:ascii="Arial" w:hAnsi="Arial" w:cs="Arial"/>
                <w:bCs/>
              </w:rPr>
              <w:t>uzupełnienia/poprawy</w:t>
            </w:r>
          </w:p>
        </w:tc>
      </w:tr>
    </w:tbl>
    <w:p w14:paraId="3B1E5D48" w14:textId="77777777" w:rsidR="000823E9" w:rsidRDefault="000823E9" w:rsidP="00D6715E">
      <w:pPr>
        <w:spacing w:before="300" w:after="300" w:line="271" w:lineRule="auto"/>
        <w:rPr>
          <w:rFonts w:ascii="Arial" w:hAnsi="Arial" w:cs="Arial"/>
        </w:rPr>
      </w:pPr>
    </w:p>
    <w:p w14:paraId="16ED679F" w14:textId="77777777" w:rsidR="007A6630" w:rsidRDefault="007A6630" w:rsidP="00D6715E">
      <w:pPr>
        <w:spacing w:before="300" w:after="300" w:line="271" w:lineRule="auto"/>
        <w:rPr>
          <w:rFonts w:ascii="Arial" w:hAnsi="Arial" w:cs="Arial"/>
        </w:rPr>
      </w:pPr>
    </w:p>
    <w:p w14:paraId="2CAD0592" w14:textId="77777777" w:rsidR="00115C61" w:rsidRPr="00115C61" w:rsidRDefault="00115C61" w:rsidP="00115C61">
      <w:pPr>
        <w:spacing w:before="300" w:after="300" w:line="271" w:lineRule="auto"/>
        <w:rPr>
          <w:rFonts w:ascii="Arial" w:hAnsi="Arial" w:cs="Arial"/>
          <w:b/>
        </w:rPr>
      </w:pPr>
      <w:r w:rsidRPr="00115C61">
        <w:rPr>
          <w:rFonts w:ascii="Arial" w:hAnsi="Arial" w:cs="Arial"/>
          <w:b/>
        </w:rPr>
        <w:t>Kwota dofinansowania: ...................................................... PLN</w:t>
      </w:r>
      <w:r w:rsidR="00C51BCC">
        <w:rPr>
          <w:rFonts w:ascii="Arial" w:hAnsi="Arial" w:cs="Arial"/>
          <w:b/>
        </w:rPr>
        <w:t xml:space="preserve"> </w:t>
      </w:r>
      <w:r w:rsidR="009222C7">
        <w:rPr>
          <w:rStyle w:val="Odwoanieprzypisudolnego"/>
          <w:rFonts w:ascii="Arial" w:hAnsi="Arial" w:cs="Arial"/>
          <w:b/>
        </w:rPr>
        <w:footnoteReference w:id="5"/>
      </w:r>
    </w:p>
    <w:p w14:paraId="04BB7E78" w14:textId="77777777" w:rsidR="007A6630" w:rsidRDefault="007A6630" w:rsidP="00D6715E">
      <w:pPr>
        <w:spacing w:before="300" w:after="300" w:line="271" w:lineRule="auto"/>
        <w:rPr>
          <w:rFonts w:ascii="Arial" w:hAnsi="Arial" w:cs="Arial"/>
        </w:rPr>
      </w:pPr>
    </w:p>
    <w:p w14:paraId="27EF7F90" w14:textId="77777777" w:rsidR="00834ABE" w:rsidRPr="00D6715E" w:rsidRDefault="00D6715E" w:rsidP="000772D7">
      <w:pPr>
        <w:spacing w:before="30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834ABE" w:rsidRPr="00D6715E">
        <w:rPr>
          <w:rFonts w:ascii="Arial" w:hAnsi="Arial" w:cs="Arial"/>
        </w:rPr>
        <w:tab/>
      </w:r>
      <w:r w:rsidR="00834ABE" w:rsidRPr="00D6715E">
        <w:rPr>
          <w:rFonts w:ascii="Arial" w:hAnsi="Arial" w:cs="Arial"/>
        </w:rPr>
        <w:tab/>
      </w:r>
      <w:r w:rsidR="000B6E16" w:rsidRPr="00D6715E">
        <w:rPr>
          <w:rFonts w:ascii="Arial" w:hAnsi="Arial" w:cs="Arial"/>
        </w:rPr>
        <w:t xml:space="preserve">                                    </w:t>
      </w:r>
      <w:r w:rsidR="000772D7">
        <w:rPr>
          <w:rFonts w:ascii="Arial" w:hAnsi="Arial" w:cs="Arial"/>
        </w:rPr>
        <w:t>..</w:t>
      </w:r>
      <w:r w:rsidR="00834ABE" w:rsidRPr="00D6715E">
        <w:rPr>
          <w:rFonts w:ascii="Arial" w:hAnsi="Arial" w:cs="Arial"/>
        </w:rPr>
        <w:t>………………………..</w:t>
      </w:r>
    </w:p>
    <w:p w14:paraId="29FD731B" w14:textId="77777777" w:rsidR="00834ABE" w:rsidRPr="000772D7" w:rsidRDefault="00834ABE" w:rsidP="00D6715E">
      <w:pPr>
        <w:spacing w:before="120" w:after="0" w:line="271" w:lineRule="auto"/>
        <w:rPr>
          <w:rFonts w:ascii="Arial" w:hAnsi="Arial" w:cs="Arial"/>
          <w:sz w:val="20"/>
        </w:rPr>
      </w:pPr>
      <w:r w:rsidRPr="000772D7">
        <w:rPr>
          <w:rFonts w:ascii="Arial" w:hAnsi="Arial" w:cs="Arial"/>
          <w:sz w:val="20"/>
        </w:rPr>
        <w:t>podpis oceniającego</w:t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="004122EC" w:rsidRPr="000772D7">
        <w:rPr>
          <w:rFonts w:ascii="Arial" w:hAnsi="Arial" w:cs="Arial"/>
          <w:sz w:val="20"/>
        </w:rPr>
        <w:t xml:space="preserve">                           </w:t>
      </w:r>
      <w:r w:rsidR="000B6E16" w:rsidRPr="000772D7">
        <w:rPr>
          <w:rFonts w:ascii="Arial" w:hAnsi="Arial" w:cs="Arial"/>
          <w:sz w:val="20"/>
        </w:rPr>
        <w:t xml:space="preserve">                     </w:t>
      </w:r>
      <w:r w:rsidR="000772D7">
        <w:rPr>
          <w:rFonts w:ascii="Arial" w:hAnsi="Arial" w:cs="Arial"/>
          <w:sz w:val="20"/>
        </w:rPr>
        <w:tab/>
      </w:r>
      <w:r w:rsidR="000B6E16" w:rsidRPr="000772D7">
        <w:rPr>
          <w:rFonts w:ascii="Arial" w:hAnsi="Arial" w:cs="Arial"/>
          <w:sz w:val="20"/>
        </w:rPr>
        <w:t xml:space="preserve"> </w:t>
      </w:r>
      <w:r w:rsidR="002416D5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>data</w:t>
      </w:r>
    </w:p>
    <w:p w14:paraId="7B35AAB2" w14:textId="77777777" w:rsidR="004610BB" w:rsidRDefault="004610BB" w:rsidP="00D6715E">
      <w:pPr>
        <w:spacing w:line="271" w:lineRule="auto"/>
        <w:rPr>
          <w:rFonts w:ascii="Arial" w:hAnsi="Arial" w:cs="Arial"/>
        </w:rPr>
      </w:pPr>
    </w:p>
    <w:p w14:paraId="54E27157" w14:textId="77777777" w:rsidR="000772D7" w:rsidRDefault="000772D7" w:rsidP="00D6715E">
      <w:pPr>
        <w:spacing w:line="271" w:lineRule="auto"/>
        <w:rPr>
          <w:rFonts w:ascii="Arial" w:hAnsi="Arial" w:cs="Arial"/>
        </w:rPr>
      </w:pPr>
    </w:p>
    <w:p w14:paraId="0E22E80E" w14:textId="77777777" w:rsidR="000772D7" w:rsidRDefault="000772D7" w:rsidP="00D6715E">
      <w:pPr>
        <w:spacing w:line="271" w:lineRule="auto"/>
        <w:rPr>
          <w:rFonts w:ascii="Arial" w:hAnsi="Arial" w:cs="Arial"/>
        </w:rPr>
      </w:pPr>
    </w:p>
    <w:p w14:paraId="6C2D2591" w14:textId="77777777" w:rsidR="000772D7" w:rsidRDefault="000772D7" w:rsidP="00D6715E">
      <w:pPr>
        <w:spacing w:line="271" w:lineRule="auto"/>
        <w:rPr>
          <w:rFonts w:ascii="Arial" w:hAnsi="Arial" w:cs="Arial"/>
        </w:rPr>
      </w:pPr>
      <w:bookmarkStart w:id="7" w:name="_Hlk130305784"/>
      <w:r>
        <w:rPr>
          <w:rFonts w:ascii="Arial" w:hAnsi="Arial" w:cs="Arial"/>
        </w:rPr>
        <w:t>Ocenę zatwierdził/a:</w:t>
      </w:r>
    </w:p>
    <w:p w14:paraId="1B072CA1" w14:textId="77777777" w:rsidR="000772D7" w:rsidRDefault="000772D7" w:rsidP="00D6715E">
      <w:pPr>
        <w:spacing w:line="271" w:lineRule="auto"/>
        <w:rPr>
          <w:rFonts w:ascii="Arial" w:hAnsi="Arial" w:cs="Arial"/>
        </w:rPr>
      </w:pPr>
    </w:p>
    <w:p w14:paraId="7D47E730" w14:textId="77777777" w:rsidR="000772D7" w:rsidRDefault="000772D7" w:rsidP="000772D7">
      <w:pPr>
        <w:spacing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14:paraId="4A7D2050" w14:textId="77777777" w:rsidR="000772D7" w:rsidRPr="000772D7" w:rsidRDefault="000772D7" w:rsidP="00D6715E">
      <w:pPr>
        <w:spacing w:line="271" w:lineRule="auto"/>
        <w:rPr>
          <w:rFonts w:ascii="Arial" w:hAnsi="Arial" w:cs="Arial"/>
          <w:sz w:val="20"/>
        </w:rPr>
      </w:pPr>
      <w:r w:rsidRPr="000772D7">
        <w:rPr>
          <w:rFonts w:ascii="Arial" w:hAnsi="Arial" w:cs="Arial"/>
          <w:sz w:val="20"/>
        </w:rPr>
        <w:t>Podpis Przewodniczącego KOP</w:t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230CA">
        <w:rPr>
          <w:rFonts w:ascii="Arial" w:hAnsi="Arial" w:cs="Arial"/>
          <w:sz w:val="20"/>
        </w:rPr>
        <w:tab/>
      </w:r>
      <w:r w:rsidRPr="000772D7">
        <w:rPr>
          <w:rFonts w:ascii="Arial" w:hAnsi="Arial" w:cs="Arial"/>
          <w:sz w:val="20"/>
        </w:rPr>
        <w:t>data</w:t>
      </w:r>
      <w:bookmarkEnd w:id="7"/>
    </w:p>
    <w:sectPr w:rsidR="000772D7" w:rsidRPr="000772D7" w:rsidSect="008A60F7">
      <w:pgSz w:w="11906" w:h="16838"/>
      <w:pgMar w:top="1418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6E6EB" w14:textId="77777777" w:rsidR="008E72CD" w:rsidRDefault="008E72CD" w:rsidP="00834ABE">
      <w:pPr>
        <w:spacing w:after="0" w:line="240" w:lineRule="auto"/>
      </w:pPr>
      <w:r>
        <w:separator/>
      </w:r>
    </w:p>
  </w:endnote>
  <w:endnote w:type="continuationSeparator" w:id="0">
    <w:p w14:paraId="7F25D7E9" w14:textId="77777777" w:rsidR="008E72CD" w:rsidRDefault="008E72CD" w:rsidP="0083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71256" w14:textId="31297279" w:rsidR="00C312E3" w:rsidRPr="0099312C" w:rsidRDefault="008F5642" w:rsidP="007442FD">
    <w:pPr>
      <w:pStyle w:val="Stopka"/>
      <w:tabs>
        <w:tab w:val="clear" w:pos="4536"/>
        <w:tab w:val="clear" w:pos="9072"/>
        <w:tab w:val="right" w:pos="9215"/>
      </w:tabs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>Suma kontrolna wniosku:</w:t>
    </w:r>
    <w:r w:rsidR="00426BB0">
      <w:rPr>
        <w:rFonts w:ascii="Arial" w:hAnsi="Arial" w:cs="Arial"/>
        <w:sz w:val="16"/>
        <w:szCs w:val="16"/>
      </w:rPr>
      <w:ptab w:relativeTo="margin" w:alignment="right" w:leader="none"/>
    </w:r>
    <w:r w:rsidRPr="0099312C">
      <w:rPr>
        <w:rFonts w:ascii="Arial" w:hAnsi="Arial" w:cs="Arial"/>
        <w:sz w:val="16"/>
        <w:szCs w:val="16"/>
      </w:rPr>
      <w:t xml:space="preserve">Strona </w:t>
    </w:r>
    <w:r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426BB0">
      <w:rPr>
        <w:rFonts w:ascii="Arial" w:hAnsi="Arial" w:cs="Arial"/>
        <w:b/>
        <w:bCs/>
        <w:noProof/>
        <w:sz w:val="16"/>
        <w:szCs w:val="16"/>
      </w:rPr>
      <w:t>12</w:t>
    </w:r>
    <w:r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426BB0">
      <w:rPr>
        <w:rFonts w:ascii="Arial" w:hAnsi="Arial" w:cs="Arial"/>
        <w:b/>
        <w:bCs/>
        <w:noProof/>
        <w:sz w:val="16"/>
        <w:szCs w:val="16"/>
      </w:rPr>
      <w:t>12</w:t>
    </w:r>
    <w:r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FD9A" w14:textId="3E72DB37" w:rsidR="00C312E3" w:rsidRDefault="008F5642" w:rsidP="008F5642">
    <w:pPr>
      <w:pStyle w:val="Stopka"/>
    </w:pPr>
    <w:r w:rsidRPr="008F5642">
      <w:rPr>
        <w:rFonts w:ascii="Arial" w:hAnsi="Arial" w:cs="Arial"/>
        <w:sz w:val="16"/>
        <w:szCs w:val="16"/>
      </w:rPr>
      <w:t>Suma kontrolna wniosku:</w:t>
    </w:r>
    <w:r w:rsidR="00426BB0">
      <w:rPr>
        <w:rFonts w:ascii="Arial" w:hAnsi="Arial" w:cs="Arial"/>
        <w:sz w:val="16"/>
        <w:szCs w:val="16"/>
      </w:rPr>
      <w:ptab w:relativeTo="margin" w:alignment="right" w:leader="none"/>
    </w:r>
    <w:r w:rsidRPr="008F5642">
      <w:rPr>
        <w:rFonts w:ascii="Arial" w:hAnsi="Arial" w:cs="Arial"/>
        <w:sz w:val="16"/>
        <w:szCs w:val="16"/>
      </w:rPr>
      <w:t xml:space="preserve">Strona </w:t>
    </w:r>
    <w:r w:rsidRPr="008F5642">
      <w:rPr>
        <w:rFonts w:ascii="Arial" w:hAnsi="Arial" w:cs="Arial"/>
        <w:b/>
        <w:bCs/>
        <w:sz w:val="16"/>
        <w:szCs w:val="16"/>
      </w:rPr>
      <w:fldChar w:fldCharType="begin"/>
    </w:r>
    <w:r w:rsidRPr="008F5642">
      <w:rPr>
        <w:rFonts w:ascii="Arial" w:hAnsi="Arial" w:cs="Arial"/>
        <w:b/>
        <w:bCs/>
        <w:sz w:val="16"/>
        <w:szCs w:val="16"/>
      </w:rPr>
      <w:instrText>PAGE</w:instrText>
    </w:r>
    <w:r w:rsidRPr="008F5642">
      <w:rPr>
        <w:rFonts w:ascii="Arial" w:hAnsi="Arial" w:cs="Arial"/>
        <w:b/>
        <w:bCs/>
        <w:sz w:val="16"/>
        <w:szCs w:val="16"/>
      </w:rPr>
      <w:fldChar w:fldCharType="separate"/>
    </w:r>
    <w:r w:rsidR="00E05981">
      <w:rPr>
        <w:rFonts w:ascii="Arial" w:hAnsi="Arial" w:cs="Arial"/>
        <w:b/>
        <w:bCs/>
        <w:noProof/>
        <w:sz w:val="16"/>
        <w:szCs w:val="16"/>
      </w:rPr>
      <w:t>1</w:t>
    </w:r>
    <w:r w:rsidRPr="008F5642">
      <w:rPr>
        <w:rFonts w:ascii="Arial" w:hAnsi="Arial" w:cs="Arial"/>
        <w:b/>
        <w:bCs/>
        <w:sz w:val="16"/>
        <w:szCs w:val="16"/>
      </w:rPr>
      <w:fldChar w:fldCharType="end"/>
    </w:r>
    <w:r w:rsidRPr="008F5642">
      <w:rPr>
        <w:rFonts w:ascii="Arial" w:hAnsi="Arial" w:cs="Arial"/>
        <w:sz w:val="16"/>
        <w:szCs w:val="16"/>
      </w:rPr>
      <w:t xml:space="preserve"> z </w:t>
    </w:r>
    <w:r w:rsidRPr="008F5642">
      <w:rPr>
        <w:rFonts w:ascii="Arial" w:hAnsi="Arial" w:cs="Arial"/>
        <w:b/>
        <w:bCs/>
        <w:sz w:val="16"/>
        <w:szCs w:val="16"/>
      </w:rPr>
      <w:fldChar w:fldCharType="begin"/>
    </w:r>
    <w:r w:rsidRPr="008F5642">
      <w:rPr>
        <w:rFonts w:ascii="Arial" w:hAnsi="Arial" w:cs="Arial"/>
        <w:b/>
        <w:bCs/>
        <w:sz w:val="16"/>
        <w:szCs w:val="16"/>
      </w:rPr>
      <w:instrText>NUMPAGES</w:instrText>
    </w:r>
    <w:r w:rsidRPr="008F5642">
      <w:rPr>
        <w:rFonts w:ascii="Arial" w:hAnsi="Arial" w:cs="Arial"/>
        <w:b/>
        <w:bCs/>
        <w:sz w:val="16"/>
        <w:szCs w:val="16"/>
      </w:rPr>
      <w:fldChar w:fldCharType="separate"/>
    </w:r>
    <w:r w:rsidR="00E05981">
      <w:rPr>
        <w:rFonts w:ascii="Arial" w:hAnsi="Arial" w:cs="Arial"/>
        <w:b/>
        <w:bCs/>
        <w:noProof/>
        <w:sz w:val="16"/>
        <w:szCs w:val="16"/>
      </w:rPr>
      <w:t>1</w:t>
    </w:r>
    <w:r w:rsidRPr="008F5642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BC57" w14:textId="77777777" w:rsidR="008E72CD" w:rsidRDefault="008E72CD" w:rsidP="00834ABE">
      <w:pPr>
        <w:spacing w:after="0" w:line="240" w:lineRule="auto"/>
      </w:pPr>
      <w:r>
        <w:separator/>
      </w:r>
    </w:p>
  </w:footnote>
  <w:footnote w:type="continuationSeparator" w:id="0">
    <w:p w14:paraId="5D0225D7" w14:textId="77777777" w:rsidR="008E72CD" w:rsidRDefault="008E72CD" w:rsidP="00834ABE">
      <w:pPr>
        <w:spacing w:after="0" w:line="240" w:lineRule="auto"/>
      </w:pPr>
      <w:r>
        <w:continuationSeparator/>
      </w:r>
    </w:p>
  </w:footnote>
  <w:footnote w:id="1">
    <w:p w14:paraId="22F0D642" w14:textId="77777777" w:rsidR="004D2D5E" w:rsidRPr="00D6715E" w:rsidRDefault="004D2D5E" w:rsidP="004D2D5E">
      <w:pPr>
        <w:pStyle w:val="Tekstprzypisudolnego"/>
        <w:rPr>
          <w:rFonts w:ascii="Arial" w:hAnsi="Arial" w:cs="Arial"/>
          <w:sz w:val="22"/>
          <w:szCs w:val="22"/>
        </w:rPr>
      </w:pPr>
      <w:r w:rsidRPr="00D6715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6715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2">
    <w:p w14:paraId="0C586A10" w14:textId="77777777" w:rsidR="00834ABE" w:rsidRPr="00D6715E" w:rsidRDefault="00834ABE" w:rsidP="00D6715E">
      <w:pPr>
        <w:pStyle w:val="Tekstprzypisudolnego"/>
        <w:rPr>
          <w:rFonts w:ascii="Arial" w:hAnsi="Arial" w:cs="Arial"/>
          <w:sz w:val="22"/>
          <w:szCs w:val="22"/>
        </w:rPr>
      </w:pPr>
      <w:r w:rsidRPr="00D6715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6715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3">
    <w:p w14:paraId="7616D49A" w14:textId="77777777" w:rsidR="00F56D7C" w:rsidRPr="004603B5" w:rsidRDefault="00F56D7C" w:rsidP="00F56D7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671E2">
        <w:rPr>
          <w:rFonts w:ascii="Arial" w:hAnsi="Arial" w:cs="Arial"/>
          <w:sz w:val="22"/>
          <w:szCs w:val="22"/>
          <w:lang w:val="pl-PL"/>
        </w:rPr>
        <w:t xml:space="preserve">Oceny </w:t>
      </w:r>
      <w:r>
        <w:rPr>
          <w:rFonts w:ascii="Arial" w:hAnsi="Arial" w:cs="Arial"/>
          <w:sz w:val="22"/>
          <w:szCs w:val="22"/>
          <w:lang w:val="pl-PL"/>
        </w:rPr>
        <w:t>s</w:t>
      </w:r>
      <w:r w:rsidRPr="00C671E2">
        <w:rPr>
          <w:rFonts w:ascii="Arial" w:hAnsi="Arial" w:cs="Arial"/>
          <w:sz w:val="22"/>
          <w:szCs w:val="22"/>
          <w:lang w:val="pl-PL"/>
        </w:rPr>
        <w:t xml:space="preserve">pełnienia kryterium </w:t>
      </w:r>
      <w:r>
        <w:rPr>
          <w:rFonts w:ascii="Arial" w:hAnsi="Arial" w:cs="Arial"/>
          <w:sz w:val="22"/>
          <w:szCs w:val="22"/>
          <w:lang w:val="pl-PL"/>
        </w:rPr>
        <w:t xml:space="preserve">pod kątem uzasadnienia racjonalności i niezbędności wydatków </w:t>
      </w:r>
      <w:r w:rsidRPr="00C671E2">
        <w:rPr>
          <w:rFonts w:ascii="Arial" w:hAnsi="Arial" w:cs="Arial"/>
          <w:sz w:val="22"/>
          <w:szCs w:val="22"/>
          <w:lang w:val="pl-PL"/>
        </w:rPr>
        <w:t xml:space="preserve">należy dokonać bez względu na zastosowaną metodę </w:t>
      </w:r>
      <w:r>
        <w:rPr>
          <w:rFonts w:ascii="Arial" w:hAnsi="Arial" w:cs="Arial"/>
          <w:sz w:val="22"/>
          <w:szCs w:val="22"/>
          <w:lang w:val="pl-PL"/>
        </w:rPr>
        <w:t xml:space="preserve">rozliczania projektów </w:t>
      </w:r>
      <w:r w:rsidRPr="00C671E2">
        <w:rPr>
          <w:rFonts w:ascii="Arial" w:hAnsi="Arial" w:cs="Arial"/>
          <w:sz w:val="22"/>
          <w:szCs w:val="22"/>
          <w:lang w:val="pl-PL"/>
        </w:rPr>
        <w:t>w naborze.</w:t>
      </w:r>
    </w:p>
  </w:footnote>
  <w:footnote w:id="4">
    <w:p w14:paraId="261B18E0" w14:textId="77777777" w:rsidR="00F56D7C" w:rsidRPr="004A17F8" w:rsidRDefault="00F56D7C">
      <w:pPr>
        <w:pStyle w:val="Tekstprzypisudolnego"/>
        <w:rPr>
          <w:rFonts w:ascii="Arial" w:hAnsi="Arial" w:cs="Arial"/>
          <w:sz w:val="22"/>
          <w:lang w:val="pl-PL"/>
        </w:rPr>
      </w:pPr>
      <w:r w:rsidRPr="004A17F8">
        <w:rPr>
          <w:rStyle w:val="Odwoanieprzypisudolnego"/>
          <w:rFonts w:ascii="Arial" w:hAnsi="Arial" w:cs="Arial"/>
          <w:sz w:val="22"/>
        </w:rPr>
        <w:footnoteRef/>
      </w:r>
      <w:r w:rsidRPr="004A17F8">
        <w:rPr>
          <w:rFonts w:ascii="Arial" w:hAnsi="Arial" w:cs="Arial"/>
          <w:sz w:val="22"/>
        </w:rPr>
        <w:t xml:space="preserve"> Należy uwzględnić ewentualne dodatkowe kwestie wynikające z wyjaśnień Wnioskodawcy składanych podczas oceny wniosku na wezwanie IP FEPZ oraz informacji pozyskanych na temat Wnioskodawcy lub projektu, które miały wpływ na ocenę</w:t>
      </w:r>
      <w:r>
        <w:rPr>
          <w:rFonts w:ascii="Arial" w:hAnsi="Arial" w:cs="Arial"/>
          <w:sz w:val="22"/>
          <w:lang w:val="pl-PL"/>
        </w:rPr>
        <w:t>.</w:t>
      </w:r>
    </w:p>
  </w:footnote>
  <w:footnote w:id="5">
    <w:p w14:paraId="789620AA" w14:textId="77777777" w:rsidR="009222C7" w:rsidRPr="00D32518" w:rsidRDefault="009222C7">
      <w:pPr>
        <w:pStyle w:val="Tekstprzypisudolnego"/>
        <w:rPr>
          <w:rFonts w:ascii="Arial" w:hAnsi="Arial" w:cs="Arial"/>
          <w:lang w:val="pl-PL"/>
        </w:rPr>
      </w:pPr>
      <w:r w:rsidRPr="00D32518">
        <w:rPr>
          <w:rStyle w:val="Odwoanieprzypisudolnego"/>
          <w:rFonts w:ascii="Arial" w:hAnsi="Arial" w:cs="Arial"/>
        </w:rPr>
        <w:footnoteRef/>
      </w:r>
      <w:r w:rsidRPr="00D32518">
        <w:rPr>
          <w:rFonts w:ascii="Arial" w:hAnsi="Arial" w:cs="Arial"/>
        </w:rPr>
        <w:t xml:space="preserve"> </w:t>
      </w:r>
      <w:r w:rsidR="00040388">
        <w:rPr>
          <w:rFonts w:ascii="Arial" w:hAnsi="Arial" w:cs="Arial"/>
          <w:lang w:val="pl-PL"/>
        </w:rPr>
        <w:t xml:space="preserve">Jeśli wniosek jest rekomendowany do dofinansowania należy wskazać właściwą kwotę dofinansowania. </w:t>
      </w:r>
      <w:r w:rsidR="00932A0C" w:rsidRPr="00D32518">
        <w:rPr>
          <w:rFonts w:ascii="Arial" w:hAnsi="Arial" w:cs="Arial"/>
          <w:lang w:val="pl-PL"/>
        </w:rPr>
        <w:t xml:space="preserve">Jeśli wniosek jest kierowany </w:t>
      </w:r>
      <w:r w:rsidR="00932A0C" w:rsidRPr="00932A0C">
        <w:rPr>
          <w:rFonts w:ascii="Arial" w:hAnsi="Arial" w:cs="Arial"/>
          <w:bCs/>
        </w:rPr>
        <w:t>do poprawy i/lub uzupełnienia</w:t>
      </w:r>
      <w:r w:rsidR="00932A0C">
        <w:rPr>
          <w:rFonts w:ascii="Arial" w:hAnsi="Arial" w:cs="Arial"/>
          <w:bCs/>
          <w:lang w:val="pl-PL"/>
        </w:rPr>
        <w:t xml:space="preserve">, należy </w:t>
      </w:r>
      <w:proofErr w:type="spellStart"/>
      <w:r w:rsidR="00932A0C">
        <w:rPr>
          <w:rFonts w:ascii="Arial" w:hAnsi="Arial" w:cs="Arial"/>
          <w:lang w:val="pl-PL"/>
        </w:rPr>
        <w:t>ws</w:t>
      </w:r>
      <w:proofErr w:type="spellEnd"/>
      <w:r w:rsidR="00932A0C" w:rsidRPr="00FC73F1">
        <w:rPr>
          <w:rFonts w:ascii="Arial" w:hAnsi="Arial" w:cs="Arial"/>
        </w:rPr>
        <w:t>kaz</w:t>
      </w:r>
      <w:r w:rsidR="00932A0C">
        <w:rPr>
          <w:rFonts w:ascii="Arial" w:hAnsi="Arial" w:cs="Arial"/>
          <w:lang w:val="pl-PL"/>
        </w:rPr>
        <w:t>ać</w:t>
      </w:r>
      <w:r w:rsidR="00932A0C" w:rsidRPr="00FC73F1">
        <w:rPr>
          <w:rFonts w:ascii="Arial" w:hAnsi="Arial" w:cs="Arial"/>
        </w:rPr>
        <w:t xml:space="preserve"> kwotę dofinansowania 0,00 PLN.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AA64" w14:textId="1902A388" w:rsidR="0028371B" w:rsidRDefault="00BD4051">
    <w:pPr>
      <w:pStyle w:val="Nagwek"/>
    </w:pPr>
    <w:r w:rsidRPr="006E02C2">
      <w:rPr>
        <w:noProof/>
      </w:rPr>
      <w:drawing>
        <wp:inline distT="0" distB="0" distL="0" distR="0" wp14:anchorId="4BF6171F" wp14:editId="2B23D72D">
          <wp:extent cx="5753100" cy="457200"/>
          <wp:effectExtent l="0" t="0" r="0" b="0"/>
          <wp:docPr id="1386216974" name="Obraz 1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ABC213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555C"/>
    <w:multiLevelType w:val="hybridMultilevel"/>
    <w:tmpl w:val="993AB640"/>
    <w:lvl w:ilvl="0" w:tplc="00000009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9A12290"/>
    <w:multiLevelType w:val="hybridMultilevel"/>
    <w:tmpl w:val="FD706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26425E"/>
    <w:multiLevelType w:val="hybridMultilevel"/>
    <w:tmpl w:val="BCEC45F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7CC2"/>
    <w:multiLevelType w:val="hybridMultilevel"/>
    <w:tmpl w:val="DECE40E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D1AB7"/>
    <w:multiLevelType w:val="hybridMultilevel"/>
    <w:tmpl w:val="33965412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0" w15:restartNumberingAfterBreak="0">
    <w:nsid w:val="0DD1419F"/>
    <w:multiLevelType w:val="hybridMultilevel"/>
    <w:tmpl w:val="4AEA4334"/>
    <w:lvl w:ilvl="0" w:tplc="00000009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905702"/>
    <w:multiLevelType w:val="hybridMultilevel"/>
    <w:tmpl w:val="43E86EA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42549"/>
    <w:multiLevelType w:val="hybridMultilevel"/>
    <w:tmpl w:val="4BE4F36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A2E71"/>
    <w:multiLevelType w:val="hybridMultilevel"/>
    <w:tmpl w:val="AFCC912C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90068"/>
    <w:multiLevelType w:val="hybridMultilevel"/>
    <w:tmpl w:val="E8AA4CA4"/>
    <w:lvl w:ilvl="0" w:tplc="3EE65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C9267D"/>
    <w:multiLevelType w:val="hybridMultilevel"/>
    <w:tmpl w:val="9AD2DD2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B60AD"/>
    <w:multiLevelType w:val="hybridMultilevel"/>
    <w:tmpl w:val="D6307A34"/>
    <w:lvl w:ilvl="0" w:tplc="B5F04772">
      <w:start w:val="1"/>
      <w:numFmt w:val="bullet"/>
      <w:lvlText w:val=""/>
      <w:lvlJc w:val="left"/>
      <w:pPr>
        <w:ind w:left="8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22F07FD3"/>
    <w:multiLevelType w:val="hybridMultilevel"/>
    <w:tmpl w:val="32D6B440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544EC"/>
    <w:multiLevelType w:val="hybridMultilevel"/>
    <w:tmpl w:val="A1281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81148"/>
    <w:multiLevelType w:val="hybridMultilevel"/>
    <w:tmpl w:val="61CC4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A31DA"/>
    <w:multiLevelType w:val="hybridMultilevel"/>
    <w:tmpl w:val="E048DF58"/>
    <w:lvl w:ilvl="0" w:tplc="B4B65E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B34B9A"/>
    <w:multiLevelType w:val="hybridMultilevel"/>
    <w:tmpl w:val="52585C8E"/>
    <w:lvl w:ilvl="0" w:tplc="00000009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300623E9"/>
    <w:multiLevelType w:val="hybridMultilevel"/>
    <w:tmpl w:val="F1CE3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F92730"/>
    <w:multiLevelType w:val="hybridMultilevel"/>
    <w:tmpl w:val="C7BC2BD4"/>
    <w:lvl w:ilvl="0" w:tplc="E28A43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3E034450"/>
    <w:multiLevelType w:val="hybridMultilevel"/>
    <w:tmpl w:val="0548D5E2"/>
    <w:lvl w:ilvl="0" w:tplc="1BD0800A">
      <w:start w:val="2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0" w15:restartNumberingAfterBreak="0">
    <w:nsid w:val="40A54B2C"/>
    <w:multiLevelType w:val="hybridMultilevel"/>
    <w:tmpl w:val="3B60358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F46C95"/>
    <w:multiLevelType w:val="hybridMultilevel"/>
    <w:tmpl w:val="A496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E768A"/>
    <w:multiLevelType w:val="hybridMultilevel"/>
    <w:tmpl w:val="BAFCF4C8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5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04DF6"/>
    <w:multiLevelType w:val="hybridMultilevel"/>
    <w:tmpl w:val="2612C3BA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7" w15:restartNumberingAfterBreak="0">
    <w:nsid w:val="6912203F"/>
    <w:multiLevelType w:val="hybridMultilevel"/>
    <w:tmpl w:val="81D08A50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770DB0"/>
    <w:multiLevelType w:val="hybridMultilevel"/>
    <w:tmpl w:val="A12CB37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35C6D"/>
    <w:multiLevelType w:val="hybridMultilevel"/>
    <w:tmpl w:val="F86CDCA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277779"/>
    <w:multiLevelType w:val="hybridMultilevel"/>
    <w:tmpl w:val="4328C106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725EA5"/>
    <w:multiLevelType w:val="hybridMultilevel"/>
    <w:tmpl w:val="617AE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019FA"/>
    <w:multiLevelType w:val="hybridMultilevel"/>
    <w:tmpl w:val="713A1760"/>
    <w:lvl w:ilvl="0" w:tplc="2916B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037483">
    <w:abstractNumId w:val="25"/>
  </w:num>
  <w:num w:numId="2" w16cid:durableId="1726879341">
    <w:abstractNumId w:val="26"/>
  </w:num>
  <w:num w:numId="3" w16cid:durableId="1796101660">
    <w:abstractNumId w:val="33"/>
  </w:num>
  <w:num w:numId="4" w16cid:durableId="1610552591">
    <w:abstractNumId w:val="22"/>
  </w:num>
  <w:num w:numId="5" w16cid:durableId="1642999791">
    <w:abstractNumId w:val="24"/>
  </w:num>
  <w:num w:numId="6" w16cid:durableId="1084378371">
    <w:abstractNumId w:val="4"/>
  </w:num>
  <w:num w:numId="7" w16cid:durableId="1558590399">
    <w:abstractNumId w:val="44"/>
  </w:num>
  <w:num w:numId="8" w16cid:durableId="1544635690">
    <w:abstractNumId w:val="45"/>
  </w:num>
  <w:num w:numId="9" w16cid:durableId="1211920634">
    <w:abstractNumId w:val="29"/>
  </w:num>
  <w:num w:numId="10" w16cid:durableId="2090956900">
    <w:abstractNumId w:val="14"/>
  </w:num>
  <w:num w:numId="11" w16cid:durableId="729765130">
    <w:abstractNumId w:val="27"/>
  </w:num>
  <w:num w:numId="12" w16cid:durableId="866064881">
    <w:abstractNumId w:val="40"/>
  </w:num>
  <w:num w:numId="13" w16cid:durableId="1428577788">
    <w:abstractNumId w:val="15"/>
  </w:num>
  <w:num w:numId="14" w16cid:durableId="1874685816">
    <w:abstractNumId w:val="20"/>
  </w:num>
  <w:num w:numId="15" w16cid:durableId="1277711289">
    <w:abstractNumId w:val="38"/>
  </w:num>
  <w:num w:numId="16" w16cid:durableId="1193693379">
    <w:abstractNumId w:val="6"/>
  </w:num>
  <w:num w:numId="17" w16cid:durableId="1813792647">
    <w:abstractNumId w:val="28"/>
  </w:num>
  <w:num w:numId="18" w16cid:durableId="1531141565">
    <w:abstractNumId w:val="32"/>
  </w:num>
  <w:num w:numId="19" w16cid:durableId="1275943059">
    <w:abstractNumId w:val="2"/>
  </w:num>
  <w:num w:numId="20" w16cid:durableId="1402211228">
    <w:abstractNumId w:val="3"/>
  </w:num>
  <w:num w:numId="21" w16cid:durableId="347292523">
    <w:abstractNumId w:val="31"/>
  </w:num>
  <w:num w:numId="22" w16cid:durableId="1132749803">
    <w:abstractNumId w:val="35"/>
  </w:num>
  <w:num w:numId="23" w16cid:durableId="19398940">
    <w:abstractNumId w:val="21"/>
  </w:num>
  <w:num w:numId="24" w16cid:durableId="440955263">
    <w:abstractNumId w:val="34"/>
  </w:num>
  <w:num w:numId="25" w16cid:durableId="195506792">
    <w:abstractNumId w:val="43"/>
  </w:num>
  <w:num w:numId="26" w16cid:durableId="2081901378">
    <w:abstractNumId w:val="19"/>
  </w:num>
  <w:num w:numId="27" w16cid:durableId="591863270">
    <w:abstractNumId w:val="37"/>
  </w:num>
  <w:num w:numId="28" w16cid:durableId="188570406">
    <w:abstractNumId w:val="0"/>
  </w:num>
  <w:num w:numId="29" w16cid:durableId="602613173">
    <w:abstractNumId w:val="1"/>
  </w:num>
  <w:num w:numId="30" w16cid:durableId="886377318">
    <w:abstractNumId w:val="10"/>
  </w:num>
  <w:num w:numId="31" w16cid:durableId="1025450361">
    <w:abstractNumId w:val="9"/>
  </w:num>
  <w:num w:numId="32" w16cid:durableId="186021936">
    <w:abstractNumId w:val="39"/>
  </w:num>
  <w:num w:numId="33" w16cid:durableId="622688082">
    <w:abstractNumId w:val="30"/>
  </w:num>
  <w:num w:numId="34" w16cid:durableId="223955029">
    <w:abstractNumId w:val="12"/>
  </w:num>
  <w:num w:numId="35" w16cid:durableId="1056703122">
    <w:abstractNumId w:val="16"/>
  </w:num>
  <w:num w:numId="36" w16cid:durableId="1877935443">
    <w:abstractNumId w:val="36"/>
  </w:num>
  <w:num w:numId="37" w16cid:durableId="1144278702">
    <w:abstractNumId w:val="5"/>
  </w:num>
  <w:num w:numId="38" w16cid:durableId="1787038965">
    <w:abstractNumId w:val="23"/>
  </w:num>
  <w:num w:numId="39" w16cid:durableId="782647133">
    <w:abstractNumId w:val="13"/>
  </w:num>
  <w:num w:numId="40" w16cid:durableId="589702128">
    <w:abstractNumId w:val="11"/>
  </w:num>
  <w:num w:numId="41" w16cid:durableId="1916863811">
    <w:abstractNumId w:val="18"/>
  </w:num>
  <w:num w:numId="42" w16cid:durableId="28726172">
    <w:abstractNumId w:val="7"/>
  </w:num>
  <w:num w:numId="43" w16cid:durableId="774906136">
    <w:abstractNumId w:val="41"/>
  </w:num>
  <w:num w:numId="44" w16cid:durableId="1130319343">
    <w:abstractNumId w:val="8"/>
  </w:num>
  <w:num w:numId="45" w16cid:durableId="1144392618">
    <w:abstractNumId w:val="17"/>
  </w:num>
  <w:num w:numId="46" w16cid:durableId="66654904">
    <w:abstractNumId w:val="42"/>
  </w:num>
  <w:num w:numId="47" w16cid:durableId="946306263">
    <w:abstractNumId w:val="5"/>
  </w:num>
  <w:num w:numId="48" w16cid:durableId="865017729">
    <w:abstractNumId w:val="39"/>
  </w:num>
  <w:num w:numId="49" w16cid:durableId="1474371200">
    <w:abstractNumId w:val="12"/>
  </w:num>
  <w:num w:numId="50" w16cid:durableId="589705159">
    <w:abstractNumId w:val="16"/>
  </w:num>
  <w:num w:numId="51" w16cid:durableId="883063526">
    <w:abstractNumId w:val="23"/>
  </w:num>
  <w:num w:numId="52" w16cid:durableId="1818955910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BE"/>
    <w:rsid w:val="00002831"/>
    <w:rsid w:val="000041D8"/>
    <w:rsid w:val="00004D0D"/>
    <w:rsid w:val="00015916"/>
    <w:rsid w:val="00016846"/>
    <w:rsid w:val="00023D80"/>
    <w:rsid w:val="00024A8E"/>
    <w:rsid w:val="00026C7A"/>
    <w:rsid w:val="00033018"/>
    <w:rsid w:val="00037550"/>
    <w:rsid w:val="0004002E"/>
    <w:rsid w:val="00040388"/>
    <w:rsid w:val="00061DF6"/>
    <w:rsid w:val="000621A9"/>
    <w:rsid w:val="00064A12"/>
    <w:rsid w:val="00064DFA"/>
    <w:rsid w:val="000772D7"/>
    <w:rsid w:val="000823E9"/>
    <w:rsid w:val="00090CD8"/>
    <w:rsid w:val="00093CAA"/>
    <w:rsid w:val="0009504B"/>
    <w:rsid w:val="000A26B9"/>
    <w:rsid w:val="000A68D6"/>
    <w:rsid w:val="000B6E16"/>
    <w:rsid w:val="000C4CBF"/>
    <w:rsid w:val="000D226B"/>
    <w:rsid w:val="001005EF"/>
    <w:rsid w:val="00101B8F"/>
    <w:rsid w:val="00110930"/>
    <w:rsid w:val="00115C61"/>
    <w:rsid w:val="00122778"/>
    <w:rsid w:val="001230CA"/>
    <w:rsid w:val="001316AB"/>
    <w:rsid w:val="00132442"/>
    <w:rsid w:val="00136138"/>
    <w:rsid w:val="0013765F"/>
    <w:rsid w:val="00150DA3"/>
    <w:rsid w:val="00161B2E"/>
    <w:rsid w:val="00163870"/>
    <w:rsid w:val="001662B8"/>
    <w:rsid w:val="001702F4"/>
    <w:rsid w:val="00174428"/>
    <w:rsid w:val="001807E6"/>
    <w:rsid w:val="001A33F2"/>
    <w:rsid w:val="001B2EBE"/>
    <w:rsid w:val="001C1D96"/>
    <w:rsid w:val="001D6115"/>
    <w:rsid w:val="001F611B"/>
    <w:rsid w:val="00201BB4"/>
    <w:rsid w:val="00211136"/>
    <w:rsid w:val="00223134"/>
    <w:rsid w:val="00224C08"/>
    <w:rsid w:val="00226A9E"/>
    <w:rsid w:val="0023206D"/>
    <w:rsid w:val="0023516A"/>
    <w:rsid w:val="0023699B"/>
    <w:rsid w:val="00237A5C"/>
    <w:rsid w:val="002416D5"/>
    <w:rsid w:val="002509CF"/>
    <w:rsid w:val="00250D43"/>
    <w:rsid w:val="002552EC"/>
    <w:rsid w:val="00263B98"/>
    <w:rsid w:val="00265D30"/>
    <w:rsid w:val="00265EE8"/>
    <w:rsid w:val="002763F6"/>
    <w:rsid w:val="0028371B"/>
    <w:rsid w:val="002849CB"/>
    <w:rsid w:val="00295144"/>
    <w:rsid w:val="002A4D8D"/>
    <w:rsid w:val="002A52C5"/>
    <w:rsid w:val="002A63E8"/>
    <w:rsid w:val="002B2E57"/>
    <w:rsid w:val="002B4974"/>
    <w:rsid w:val="002D02EC"/>
    <w:rsid w:val="002D10E1"/>
    <w:rsid w:val="00301631"/>
    <w:rsid w:val="00322842"/>
    <w:rsid w:val="00346628"/>
    <w:rsid w:val="00361659"/>
    <w:rsid w:val="00366F9C"/>
    <w:rsid w:val="00371FEF"/>
    <w:rsid w:val="003A2816"/>
    <w:rsid w:val="003A615D"/>
    <w:rsid w:val="003B43B7"/>
    <w:rsid w:val="003C3099"/>
    <w:rsid w:val="003D22FE"/>
    <w:rsid w:val="003D38B8"/>
    <w:rsid w:val="003E52E2"/>
    <w:rsid w:val="003E5FF7"/>
    <w:rsid w:val="003F0062"/>
    <w:rsid w:val="003F1852"/>
    <w:rsid w:val="003F224E"/>
    <w:rsid w:val="003F669D"/>
    <w:rsid w:val="003F74EE"/>
    <w:rsid w:val="004122EC"/>
    <w:rsid w:val="00415687"/>
    <w:rsid w:val="00424E41"/>
    <w:rsid w:val="00426BB0"/>
    <w:rsid w:val="00445818"/>
    <w:rsid w:val="004610BB"/>
    <w:rsid w:val="00475F9E"/>
    <w:rsid w:val="004770EB"/>
    <w:rsid w:val="0048100D"/>
    <w:rsid w:val="004852F0"/>
    <w:rsid w:val="00485E18"/>
    <w:rsid w:val="00494900"/>
    <w:rsid w:val="004A17F8"/>
    <w:rsid w:val="004A67F0"/>
    <w:rsid w:val="004C1763"/>
    <w:rsid w:val="004D11FB"/>
    <w:rsid w:val="004D2C5B"/>
    <w:rsid w:val="004D2D5E"/>
    <w:rsid w:val="004D59A2"/>
    <w:rsid w:val="004E0B83"/>
    <w:rsid w:val="004F1656"/>
    <w:rsid w:val="004F1E89"/>
    <w:rsid w:val="004F4A2D"/>
    <w:rsid w:val="004F7930"/>
    <w:rsid w:val="0050276A"/>
    <w:rsid w:val="005062DB"/>
    <w:rsid w:val="0051036C"/>
    <w:rsid w:val="00510A22"/>
    <w:rsid w:val="00515070"/>
    <w:rsid w:val="00523AB6"/>
    <w:rsid w:val="00525F66"/>
    <w:rsid w:val="00540A2E"/>
    <w:rsid w:val="005635F6"/>
    <w:rsid w:val="005815F8"/>
    <w:rsid w:val="00581EF5"/>
    <w:rsid w:val="00582367"/>
    <w:rsid w:val="00582881"/>
    <w:rsid w:val="005864EE"/>
    <w:rsid w:val="005867BE"/>
    <w:rsid w:val="00590B59"/>
    <w:rsid w:val="00591248"/>
    <w:rsid w:val="00593619"/>
    <w:rsid w:val="005A079A"/>
    <w:rsid w:val="005A248F"/>
    <w:rsid w:val="005B3DCF"/>
    <w:rsid w:val="005C01CA"/>
    <w:rsid w:val="005C0AA4"/>
    <w:rsid w:val="005C5B75"/>
    <w:rsid w:val="005C5B8C"/>
    <w:rsid w:val="005D3278"/>
    <w:rsid w:val="005E4B8C"/>
    <w:rsid w:val="005E5ACB"/>
    <w:rsid w:val="005E6722"/>
    <w:rsid w:val="005E7570"/>
    <w:rsid w:val="00602A5E"/>
    <w:rsid w:val="006077A0"/>
    <w:rsid w:val="00612936"/>
    <w:rsid w:val="00625CCC"/>
    <w:rsid w:val="006456E4"/>
    <w:rsid w:val="00654651"/>
    <w:rsid w:val="00675469"/>
    <w:rsid w:val="00677252"/>
    <w:rsid w:val="006820C5"/>
    <w:rsid w:val="00684F5D"/>
    <w:rsid w:val="00690662"/>
    <w:rsid w:val="006A03C8"/>
    <w:rsid w:val="006A3EC1"/>
    <w:rsid w:val="006A4C2F"/>
    <w:rsid w:val="006A7368"/>
    <w:rsid w:val="006B47F1"/>
    <w:rsid w:val="006C2956"/>
    <w:rsid w:val="006C622F"/>
    <w:rsid w:val="006E2A7F"/>
    <w:rsid w:val="006F10C9"/>
    <w:rsid w:val="00714A64"/>
    <w:rsid w:val="0073107A"/>
    <w:rsid w:val="00743577"/>
    <w:rsid w:val="00743B40"/>
    <w:rsid w:val="007442FD"/>
    <w:rsid w:val="00773582"/>
    <w:rsid w:val="00774194"/>
    <w:rsid w:val="00785AFA"/>
    <w:rsid w:val="00785C98"/>
    <w:rsid w:val="00787345"/>
    <w:rsid w:val="007A37E9"/>
    <w:rsid w:val="007A3B08"/>
    <w:rsid w:val="007A6630"/>
    <w:rsid w:val="007D2016"/>
    <w:rsid w:val="007D3E30"/>
    <w:rsid w:val="007F578A"/>
    <w:rsid w:val="007F68FB"/>
    <w:rsid w:val="00802059"/>
    <w:rsid w:val="008057B0"/>
    <w:rsid w:val="008118B9"/>
    <w:rsid w:val="0081717D"/>
    <w:rsid w:val="00817ADB"/>
    <w:rsid w:val="00830ABD"/>
    <w:rsid w:val="00834ABE"/>
    <w:rsid w:val="00837124"/>
    <w:rsid w:val="00840C45"/>
    <w:rsid w:val="00847E2E"/>
    <w:rsid w:val="00855DBD"/>
    <w:rsid w:val="00880303"/>
    <w:rsid w:val="00894E51"/>
    <w:rsid w:val="008A510B"/>
    <w:rsid w:val="008A60F7"/>
    <w:rsid w:val="008D05E8"/>
    <w:rsid w:val="008D59F9"/>
    <w:rsid w:val="008E72CD"/>
    <w:rsid w:val="008F5118"/>
    <w:rsid w:val="008F5642"/>
    <w:rsid w:val="00900E2F"/>
    <w:rsid w:val="00901606"/>
    <w:rsid w:val="0090554A"/>
    <w:rsid w:val="00907001"/>
    <w:rsid w:val="00914FC5"/>
    <w:rsid w:val="009155CC"/>
    <w:rsid w:val="00915B2C"/>
    <w:rsid w:val="00921786"/>
    <w:rsid w:val="009222C7"/>
    <w:rsid w:val="009268A4"/>
    <w:rsid w:val="00931182"/>
    <w:rsid w:val="009319B4"/>
    <w:rsid w:val="00932A0C"/>
    <w:rsid w:val="009473AF"/>
    <w:rsid w:val="00950BDF"/>
    <w:rsid w:val="009577DC"/>
    <w:rsid w:val="00961D35"/>
    <w:rsid w:val="00963442"/>
    <w:rsid w:val="00965F71"/>
    <w:rsid w:val="0097260C"/>
    <w:rsid w:val="0098704C"/>
    <w:rsid w:val="00994C9C"/>
    <w:rsid w:val="00997330"/>
    <w:rsid w:val="009A255D"/>
    <w:rsid w:val="009B1B91"/>
    <w:rsid w:val="009B3209"/>
    <w:rsid w:val="009B68A0"/>
    <w:rsid w:val="009C4A9F"/>
    <w:rsid w:val="009C5117"/>
    <w:rsid w:val="009E0A48"/>
    <w:rsid w:val="009E6EB6"/>
    <w:rsid w:val="009F0813"/>
    <w:rsid w:val="009F3C4A"/>
    <w:rsid w:val="00A02F71"/>
    <w:rsid w:val="00A03267"/>
    <w:rsid w:val="00A150EC"/>
    <w:rsid w:val="00A165D4"/>
    <w:rsid w:val="00A17D57"/>
    <w:rsid w:val="00A268C9"/>
    <w:rsid w:val="00A4487B"/>
    <w:rsid w:val="00A45FBB"/>
    <w:rsid w:val="00A62952"/>
    <w:rsid w:val="00A66551"/>
    <w:rsid w:val="00A72157"/>
    <w:rsid w:val="00A7473E"/>
    <w:rsid w:val="00A86D96"/>
    <w:rsid w:val="00A9031B"/>
    <w:rsid w:val="00AB4731"/>
    <w:rsid w:val="00AB5C94"/>
    <w:rsid w:val="00AC28C3"/>
    <w:rsid w:val="00AC355B"/>
    <w:rsid w:val="00AC5C32"/>
    <w:rsid w:val="00AD1246"/>
    <w:rsid w:val="00AD2D65"/>
    <w:rsid w:val="00AD4E47"/>
    <w:rsid w:val="00AE5B73"/>
    <w:rsid w:val="00B02DCD"/>
    <w:rsid w:val="00B02E8B"/>
    <w:rsid w:val="00B02F56"/>
    <w:rsid w:val="00B0355A"/>
    <w:rsid w:val="00B1134A"/>
    <w:rsid w:val="00B11A17"/>
    <w:rsid w:val="00B15616"/>
    <w:rsid w:val="00B15E51"/>
    <w:rsid w:val="00B218DC"/>
    <w:rsid w:val="00B33F11"/>
    <w:rsid w:val="00B36F25"/>
    <w:rsid w:val="00B421A5"/>
    <w:rsid w:val="00B446F3"/>
    <w:rsid w:val="00B50772"/>
    <w:rsid w:val="00B571AB"/>
    <w:rsid w:val="00B625F0"/>
    <w:rsid w:val="00B64741"/>
    <w:rsid w:val="00B73578"/>
    <w:rsid w:val="00B82CFB"/>
    <w:rsid w:val="00B87283"/>
    <w:rsid w:val="00B963A9"/>
    <w:rsid w:val="00BC0B36"/>
    <w:rsid w:val="00BC5EE1"/>
    <w:rsid w:val="00BD4051"/>
    <w:rsid w:val="00C068F6"/>
    <w:rsid w:val="00C102F7"/>
    <w:rsid w:val="00C1335A"/>
    <w:rsid w:val="00C30AA0"/>
    <w:rsid w:val="00C312E3"/>
    <w:rsid w:val="00C33A46"/>
    <w:rsid w:val="00C37384"/>
    <w:rsid w:val="00C51BCC"/>
    <w:rsid w:val="00C61CC1"/>
    <w:rsid w:val="00C64C9B"/>
    <w:rsid w:val="00C75D8B"/>
    <w:rsid w:val="00C80FAE"/>
    <w:rsid w:val="00C835D7"/>
    <w:rsid w:val="00C85F65"/>
    <w:rsid w:val="00C93A33"/>
    <w:rsid w:val="00C97702"/>
    <w:rsid w:val="00CA1192"/>
    <w:rsid w:val="00CB5B79"/>
    <w:rsid w:val="00CB72A6"/>
    <w:rsid w:val="00CC73DB"/>
    <w:rsid w:val="00CD25A8"/>
    <w:rsid w:val="00CD5996"/>
    <w:rsid w:val="00CE076A"/>
    <w:rsid w:val="00CE3AFD"/>
    <w:rsid w:val="00CE7008"/>
    <w:rsid w:val="00CF02A4"/>
    <w:rsid w:val="00D00897"/>
    <w:rsid w:val="00D11308"/>
    <w:rsid w:val="00D221F9"/>
    <w:rsid w:val="00D30AD1"/>
    <w:rsid w:val="00D32518"/>
    <w:rsid w:val="00D35DEC"/>
    <w:rsid w:val="00D41E02"/>
    <w:rsid w:val="00D4795A"/>
    <w:rsid w:val="00D61709"/>
    <w:rsid w:val="00D61F21"/>
    <w:rsid w:val="00D624E8"/>
    <w:rsid w:val="00D6715E"/>
    <w:rsid w:val="00D675F0"/>
    <w:rsid w:val="00D85533"/>
    <w:rsid w:val="00D87606"/>
    <w:rsid w:val="00DA099E"/>
    <w:rsid w:val="00DA1127"/>
    <w:rsid w:val="00DA19DA"/>
    <w:rsid w:val="00DA49F8"/>
    <w:rsid w:val="00DB5482"/>
    <w:rsid w:val="00DC5CE8"/>
    <w:rsid w:val="00DD4B61"/>
    <w:rsid w:val="00DD5114"/>
    <w:rsid w:val="00DE5FE5"/>
    <w:rsid w:val="00DF4246"/>
    <w:rsid w:val="00E04963"/>
    <w:rsid w:val="00E05981"/>
    <w:rsid w:val="00E21430"/>
    <w:rsid w:val="00E36BE2"/>
    <w:rsid w:val="00E36E71"/>
    <w:rsid w:val="00E4748A"/>
    <w:rsid w:val="00E47534"/>
    <w:rsid w:val="00E478D9"/>
    <w:rsid w:val="00E70E29"/>
    <w:rsid w:val="00E712C2"/>
    <w:rsid w:val="00E71D04"/>
    <w:rsid w:val="00E73224"/>
    <w:rsid w:val="00E8175A"/>
    <w:rsid w:val="00E86D80"/>
    <w:rsid w:val="00E91CD9"/>
    <w:rsid w:val="00E93784"/>
    <w:rsid w:val="00E96F66"/>
    <w:rsid w:val="00EB36E6"/>
    <w:rsid w:val="00EC6DF9"/>
    <w:rsid w:val="00EF1342"/>
    <w:rsid w:val="00EF1A67"/>
    <w:rsid w:val="00EF6C59"/>
    <w:rsid w:val="00F03469"/>
    <w:rsid w:val="00F1457C"/>
    <w:rsid w:val="00F16CAE"/>
    <w:rsid w:val="00F207DB"/>
    <w:rsid w:val="00F254D9"/>
    <w:rsid w:val="00F37B8D"/>
    <w:rsid w:val="00F510BC"/>
    <w:rsid w:val="00F51D99"/>
    <w:rsid w:val="00F56215"/>
    <w:rsid w:val="00F56D7C"/>
    <w:rsid w:val="00F740C6"/>
    <w:rsid w:val="00F91D10"/>
    <w:rsid w:val="00F92DF2"/>
    <w:rsid w:val="00F9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818454"/>
  <w15:chartTrackingRefBased/>
  <w15:docId w15:val="{B7EDD105-8059-40D5-90BF-92D69DAD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87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34A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34ABE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834ABE"/>
    <w:pPr>
      <w:ind w:left="720"/>
      <w:contextualSpacing/>
    </w:pPr>
    <w:rPr>
      <w:sz w:val="20"/>
      <w:szCs w:val="20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834AB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834A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834ABE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834ABE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unhideWhenUsed/>
    <w:rsid w:val="00834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4AB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834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B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4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AB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34ABE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C75D8B"/>
    <w:rPr>
      <w:vertAlign w:val="superscript"/>
    </w:rPr>
  </w:style>
  <w:style w:type="paragraph" w:styleId="Poprawka">
    <w:name w:val="Revision"/>
    <w:hidden/>
    <w:uiPriority w:val="99"/>
    <w:semiHidden/>
    <w:rsid w:val="006A0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AED1C-AE3E-4FBB-BE2F-FBA4B441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1719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cp:lastModifiedBy>Kużdowicz Justyna</cp:lastModifiedBy>
  <cp:revision>9</cp:revision>
  <cp:lastPrinted>2019-01-22T10:53:00Z</cp:lastPrinted>
  <dcterms:created xsi:type="dcterms:W3CDTF">2024-04-05T09:35:00Z</dcterms:created>
  <dcterms:modified xsi:type="dcterms:W3CDTF">2025-12-12T11:28:00Z</dcterms:modified>
</cp:coreProperties>
</file>